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36E0E" w14:textId="5722BEAB" w:rsidR="00565DB3" w:rsidRPr="00E65089" w:rsidRDefault="00565DB3" w:rsidP="00565DB3">
      <w:pPr>
        <w:pStyle w:val="Zwykytekst3"/>
        <w:ind w:left="5850" w:hanging="180"/>
        <w:jc w:val="right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załącznik nr </w:t>
      </w:r>
      <w:r w:rsidR="00C04AF1" w:rsidRPr="00E65089">
        <w:rPr>
          <w:rFonts w:ascii="Arial" w:eastAsia="MS Mincho" w:hAnsi="Arial"/>
          <w:color w:val="000000" w:themeColor="text1"/>
        </w:rPr>
        <w:t>6</w:t>
      </w:r>
      <w:r w:rsidR="0017156E">
        <w:rPr>
          <w:rFonts w:ascii="Arial" w:eastAsia="MS Mincho" w:hAnsi="Arial"/>
          <w:color w:val="000000" w:themeColor="text1"/>
        </w:rPr>
        <w:t>a</w:t>
      </w:r>
      <w:r w:rsidR="00C04AF1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- projekt umowy wr</w:t>
      </w:r>
      <w:r w:rsidR="004F1B84" w:rsidRPr="00E65089">
        <w:rPr>
          <w:rFonts w:ascii="Arial" w:eastAsia="MS Mincho" w:hAnsi="Arial"/>
          <w:color w:val="000000" w:themeColor="text1"/>
        </w:rPr>
        <w:t>az ze wzorem karty gwarancyjnej</w:t>
      </w:r>
      <w:r w:rsidR="0017156E">
        <w:rPr>
          <w:rFonts w:ascii="Arial" w:eastAsia="MS Mincho" w:hAnsi="Arial"/>
          <w:color w:val="000000" w:themeColor="text1"/>
        </w:rPr>
        <w:t xml:space="preserve"> dla zadania nr 1</w:t>
      </w:r>
    </w:p>
    <w:p w14:paraId="2C11D093" w14:textId="77777777" w:rsidR="00AE49CB" w:rsidRPr="00E65089" w:rsidRDefault="005F3A9E" w:rsidP="00AE49CB">
      <w:pPr>
        <w:pStyle w:val="Zwykytekst3"/>
        <w:jc w:val="center"/>
        <w:rPr>
          <w:rFonts w:ascii="Arial" w:eastAsia="MS Mincho" w:hAnsi="Arial"/>
          <w:b/>
          <w:color w:val="000000" w:themeColor="text1"/>
          <w:sz w:val="24"/>
        </w:rPr>
      </w:pPr>
      <w:r w:rsidRPr="00E65089">
        <w:rPr>
          <w:rFonts w:ascii="Arial" w:eastAsia="MS Mincho" w:hAnsi="Arial"/>
          <w:b/>
          <w:color w:val="000000" w:themeColor="text1"/>
          <w:sz w:val="24"/>
        </w:rPr>
        <w:t>UMOWA</w:t>
      </w:r>
    </w:p>
    <w:p w14:paraId="427B67CD" w14:textId="77777777" w:rsidR="005F3A9E" w:rsidRPr="00E65089" w:rsidRDefault="005F3A9E" w:rsidP="00AE49CB">
      <w:pPr>
        <w:pStyle w:val="Zwykytekst3"/>
        <w:jc w:val="center"/>
        <w:rPr>
          <w:rFonts w:ascii="Arial" w:eastAsia="MS Mincho" w:hAnsi="Arial"/>
          <w:b/>
          <w:color w:val="000000" w:themeColor="text1"/>
          <w:sz w:val="12"/>
          <w:szCs w:val="12"/>
        </w:rPr>
      </w:pPr>
    </w:p>
    <w:p w14:paraId="1349F97E" w14:textId="77777777" w:rsidR="005F3A9E" w:rsidRPr="00E65089" w:rsidRDefault="003778D6" w:rsidP="005F3A9E">
      <w:pPr>
        <w:pStyle w:val="Zwykytekst3"/>
        <w:jc w:val="center"/>
        <w:rPr>
          <w:rFonts w:ascii="Arial" w:eastAsia="MS Mincho" w:hAnsi="Arial"/>
          <w:b/>
          <w:color w:val="000000" w:themeColor="text1"/>
          <w:sz w:val="22"/>
          <w:szCs w:val="22"/>
        </w:rPr>
      </w:pP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o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rob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oty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budowlan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e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zawarta w dniu </w:t>
      </w:r>
      <w:r w:rsidR="0099419B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…</w:t>
      </w:r>
      <w:r w:rsidR="009F7ABD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</w:t>
      </w:r>
      <w:r w:rsidR="0099419B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…</w:t>
      </w:r>
      <w:r w:rsidR="009F7ABD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202</w:t>
      </w:r>
      <w:r w:rsidR="00671279">
        <w:rPr>
          <w:rFonts w:ascii="Arial" w:eastAsia="MS Mincho" w:hAnsi="Arial"/>
          <w:b/>
          <w:color w:val="000000" w:themeColor="text1"/>
          <w:sz w:val="22"/>
          <w:szCs w:val="22"/>
        </w:rPr>
        <w:t>5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r. w Świdnicy</w:t>
      </w:r>
    </w:p>
    <w:p w14:paraId="17F51E55" w14:textId="77777777" w:rsidR="00651377" w:rsidRPr="00E65089" w:rsidRDefault="00651377">
      <w:pPr>
        <w:pStyle w:val="Zwykytekst3"/>
        <w:jc w:val="center"/>
        <w:rPr>
          <w:rFonts w:ascii="Arial" w:eastAsia="MS Mincho" w:hAnsi="Arial"/>
          <w:color w:val="000000" w:themeColor="text1"/>
          <w:sz w:val="16"/>
          <w:szCs w:val="16"/>
        </w:rPr>
      </w:pPr>
    </w:p>
    <w:p w14:paraId="31996844" w14:textId="77777777" w:rsidR="00C17969" w:rsidRPr="00E65089" w:rsidRDefault="00C17969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pomiędzy:</w:t>
      </w:r>
    </w:p>
    <w:p w14:paraId="6541B3D2" w14:textId="77777777" w:rsidR="00C17969" w:rsidRPr="00E65089" w:rsidRDefault="00C17969">
      <w:pPr>
        <w:pStyle w:val="Zwykytekst3"/>
        <w:rPr>
          <w:rFonts w:ascii="Arial" w:eastAsia="MS Mincho" w:hAnsi="Arial"/>
          <w:color w:val="000000" w:themeColor="text1"/>
          <w:sz w:val="8"/>
        </w:rPr>
      </w:pPr>
    </w:p>
    <w:p w14:paraId="249C6532" w14:textId="77777777" w:rsidR="0001454D" w:rsidRPr="00E65089" w:rsidRDefault="0001454D" w:rsidP="0001454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Powiatem Świdnickim, </w:t>
      </w:r>
      <w:r w:rsidRPr="00E65089">
        <w:rPr>
          <w:rFonts w:ascii="Arial" w:eastAsia="MS Mincho" w:hAnsi="Arial"/>
          <w:color w:val="000000" w:themeColor="text1"/>
        </w:rPr>
        <w:t xml:space="preserve">ul. M. Skłodowskiej – Curie 7, 58-100 Świdnica </w:t>
      </w:r>
    </w:p>
    <w:p w14:paraId="1EE2E3D7" w14:textId="77777777" w:rsidR="0001454D" w:rsidRPr="00E65089" w:rsidRDefault="0001454D" w:rsidP="0001454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reprezentowanym przez Zarząd Powiatu w Świdnicy w imieniu, którego występuje:</w:t>
      </w:r>
    </w:p>
    <w:p w14:paraId="014B7D2F" w14:textId="77777777"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1.</w:t>
      </w:r>
      <w:r w:rsidRPr="00E65089">
        <w:rPr>
          <w:rFonts w:ascii="Arial" w:eastAsia="MS Mincho" w:hAnsi="Arial"/>
          <w:color w:val="000000" w:themeColor="text1"/>
        </w:rPr>
        <w:tab/>
        <w:t>Piotr Fedorowicz – Starosta Świdnicki</w:t>
      </w:r>
    </w:p>
    <w:p w14:paraId="480E31E4" w14:textId="77777777"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2.</w:t>
      </w:r>
      <w:r w:rsidRPr="00E65089">
        <w:rPr>
          <w:rFonts w:ascii="Arial" w:eastAsia="MS Mincho" w:hAnsi="Arial"/>
          <w:color w:val="000000" w:themeColor="text1"/>
        </w:rPr>
        <w:tab/>
        <w:t xml:space="preserve">Zygmunt </w:t>
      </w:r>
      <w:proofErr w:type="spellStart"/>
      <w:r w:rsidRPr="00E65089">
        <w:rPr>
          <w:rFonts w:ascii="Arial" w:eastAsia="MS Mincho" w:hAnsi="Arial"/>
          <w:color w:val="000000" w:themeColor="text1"/>
        </w:rPr>
        <w:t>Worsa</w:t>
      </w:r>
      <w:proofErr w:type="spellEnd"/>
      <w:r w:rsidRPr="00E65089">
        <w:rPr>
          <w:rFonts w:ascii="Arial" w:eastAsia="MS Mincho" w:hAnsi="Arial"/>
          <w:color w:val="000000" w:themeColor="text1"/>
        </w:rPr>
        <w:t xml:space="preserve"> – Wicestarosta Świdnicki</w:t>
      </w:r>
    </w:p>
    <w:p w14:paraId="639CCC0C" w14:textId="77777777"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zwany dalej</w:t>
      </w:r>
      <w:r w:rsidRPr="00E65089">
        <w:rPr>
          <w:rFonts w:ascii="Arial" w:eastAsia="MS Mincho" w:hAnsi="Arial"/>
          <w:b/>
          <w:color w:val="000000" w:themeColor="text1"/>
        </w:rPr>
        <w:t xml:space="preserve"> „Zamawiającym</w:t>
      </w:r>
      <w:r w:rsidRPr="00E65089">
        <w:rPr>
          <w:rFonts w:ascii="Arial" w:eastAsia="MS Mincho" w:hAnsi="Arial"/>
          <w:color w:val="000000" w:themeColor="text1"/>
        </w:rPr>
        <w:t xml:space="preserve">”, </w:t>
      </w:r>
    </w:p>
    <w:p w14:paraId="114CD3F6" w14:textId="77777777"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a </w:t>
      </w:r>
    </w:p>
    <w:p w14:paraId="4B6C318C" w14:textId="77777777"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……………… /pełne oznaczenie Wykonawcy/</w:t>
      </w:r>
    </w:p>
    <w:p w14:paraId="10B5B602" w14:textId="77777777"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zwanym dalej </w:t>
      </w:r>
      <w:r w:rsidRPr="00E65089">
        <w:rPr>
          <w:rFonts w:ascii="Arial" w:eastAsia="MS Mincho" w:hAnsi="Arial"/>
          <w:b/>
          <w:color w:val="000000" w:themeColor="text1"/>
        </w:rPr>
        <w:t xml:space="preserve">„Wykonawcą” </w:t>
      </w:r>
    </w:p>
    <w:p w14:paraId="26141EA7" w14:textId="77777777"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 następującej treści:</w:t>
      </w:r>
    </w:p>
    <w:p w14:paraId="6CE8C1C9" w14:textId="77777777" w:rsidR="00C17969" w:rsidRPr="00E65089" w:rsidRDefault="00C17969">
      <w:pPr>
        <w:pStyle w:val="WW-Zwykytekst"/>
        <w:rPr>
          <w:rFonts w:ascii="Arial" w:eastAsia="MS Mincho" w:hAnsi="Arial"/>
          <w:color w:val="000000" w:themeColor="text1"/>
          <w:sz w:val="8"/>
        </w:rPr>
      </w:pPr>
    </w:p>
    <w:p w14:paraId="385F230C" w14:textId="77777777" w:rsidR="006E6347" w:rsidRPr="00E65089" w:rsidRDefault="00C17969" w:rsidP="006E6347">
      <w:pPr>
        <w:pStyle w:val="WW-Zwykytekst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Przedmiot umowy</w:t>
      </w:r>
    </w:p>
    <w:p w14:paraId="66F66A49" w14:textId="0D609A67" w:rsidR="0017156E" w:rsidRPr="006F3FB1" w:rsidRDefault="00565DB3" w:rsidP="003A433A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  <w:szCs w:val="20"/>
        </w:rPr>
      </w:pPr>
      <w:r w:rsidRPr="006F3FB1">
        <w:rPr>
          <w:rFonts w:ascii="Arial" w:eastAsia="MS Mincho" w:hAnsi="Arial"/>
          <w:color w:val="000000" w:themeColor="text1"/>
          <w:szCs w:val="20"/>
        </w:rPr>
        <w:t xml:space="preserve">Zamawiający powierza, a Wykonawca przyjmuje do wykonania </w:t>
      </w:r>
      <w:r w:rsidR="004F1B84" w:rsidRPr="006F3FB1">
        <w:rPr>
          <w:rFonts w:ascii="Arial" w:eastAsia="MS Mincho" w:hAnsi="Arial"/>
          <w:color w:val="000000" w:themeColor="text1"/>
          <w:szCs w:val="20"/>
        </w:rPr>
        <w:t>roboty budowlane polegające na</w:t>
      </w:r>
      <w:r w:rsidR="00671279" w:rsidRPr="006F3FB1">
        <w:rPr>
          <w:rFonts w:ascii="Arial" w:eastAsia="MS Mincho" w:hAnsi="Arial"/>
          <w:color w:val="000000" w:themeColor="text1"/>
          <w:szCs w:val="20"/>
        </w:rPr>
        <w:t xml:space="preserve"> </w:t>
      </w:r>
      <w:r w:rsidR="0017156E" w:rsidRPr="006F3FB1">
        <w:rPr>
          <w:rFonts w:ascii="Arial" w:eastAsia="MS Mincho" w:hAnsi="Arial"/>
          <w:b/>
          <w:color w:val="000000" w:themeColor="text1"/>
          <w:szCs w:val="20"/>
        </w:rPr>
        <w:t xml:space="preserve">termomodernizacji budynku </w:t>
      </w:r>
      <w:r w:rsidR="0029730D">
        <w:rPr>
          <w:rFonts w:ascii="Arial" w:eastAsia="MS Mincho" w:hAnsi="Arial"/>
          <w:b/>
          <w:color w:val="000000" w:themeColor="text1"/>
          <w:szCs w:val="20"/>
        </w:rPr>
        <w:t>„B”</w:t>
      </w:r>
      <w:r w:rsidR="003A433A">
        <w:rPr>
          <w:rFonts w:ascii="Arial" w:eastAsia="MS Mincho" w:hAnsi="Arial"/>
          <w:b/>
          <w:color w:val="000000" w:themeColor="text1"/>
          <w:szCs w:val="20"/>
        </w:rPr>
        <w:t xml:space="preserve"> </w:t>
      </w:r>
      <w:r w:rsidR="0017156E" w:rsidRPr="006F3FB1">
        <w:rPr>
          <w:rFonts w:ascii="Arial" w:eastAsia="MS Mincho" w:hAnsi="Arial"/>
          <w:b/>
          <w:color w:val="000000" w:themeColor="text1"/>
          <w:szCs w:val="20"/>
        </w:rPr>
        <w:t xml:space="preserve">Zespołu Szkół </w:t>
      </w:r>
      <w:r w:rsidR="003A433A" w:rsidRPr="003A433A">
        <w:rPr>
          <w:rFonts w:ascii="Arial" w:eastAsia="MS Mincho" w:hAnsi="Arial"/>
          <w:b/>
          <w:color w:val="000000" w:themeColor="text1"/>
          <w:szCs w:val="20"/>
        </w:rPr>
        <w:t xml:space="preserve">w Strzegomiu </w:t>
      </w:r>
      <w:r w:rsidR="003A433A" w:rsidRPr="003A433A">
        <w:rPr>
          <w:rFonts w:ascii="Arial" w:eastAsia="MS Mincho" w:hAnsi="Arial"/>
          <w:color w:val="000000" w:themeColor="text1"/>
          <w:szCs w:val="20"/>
        </w:rPr>
        <w:t xml:space="preserve">położonego  przy ul. </w:t>
      </w:r>
      <w:r w:rsidR="0029730D">
        <w:rPr>
          <w:rFonts w:ascii="Arial" w:eastAsia="MS Mincho" w:hAnsi="Arial"/>
          <w:color w:val="000000" w:themeColor="text1"/>
          <w:szCs w:val="20"/>
        </w:rPr>
        <w:t xml:space="preserve">Krótkiej 6 </w:t>
      </w:r>
      <w:r w:rsidR="003A433A" w:rsidRPr="003A433A">
        <w:rPr>
          <w:rFonts w:ascii="Arial" w:eastAsia="MS Mincho" w:hAnsi="Arial"/>
          <w:color w:val="000000" w:themeColor="text1"/>
          <w:szCs w:val="20"/>
        </w:rPr>
        <w:t>w Strzegomiu</w:t>
      </w:r>
      <w:r w:rsidR="003A433A" w:rsidRPr="003A433A">
        <w:rPr>
          <w:rFonts w:ascii="Arial" w:eastAsia="MS Mincho" w:hAnsi="Arial"/>
          <w:b/>
          <w:color w:val="000000" w:themeColor="text1"/>
          <w:szCs w:val="20"/>
        </w:rPr>
        <w:t xml:space="preserve"> </w:t>
      </w:r>
      <w:r w:rsidR="0017156E" w:rsidRPr="006F3FB1">
        <w:rPr>
          <w:rFonts w:ascii="Arial" w:eastAsia="MS Mincho" w:hAnsi="Arial"/>
          <w:color w:val="000000" w:themeColor="text1"/>
          <w:szCs w:val="20"/>
        </w:rPr>
        <w:t>z podziałem na zadania:</w:t>
      </w:r>
    </w:p>
    <w:p w14:paraId="6F273216" w14:textId="52881894" w:rsidR="0017156E" w:rsidRDefault="0017156E" w:rsidP="0017156E">
      <w:pPr>
        <w:pStyle w:val="WW-Zwykytekst"/>
        <w:ind w:left="360"/>
        <w:jc w:val="both"/>
        <w:rPr>
          <w:rFonts w:ascii="Arial" w:eastAsia="MS Mincho" w:hAnsi="Arial"/>
          <w:color w:val="000000" w:themeColor="text1"/>
          <w:szCs w:val="20"/>
        </w:rPr>
      </w:pPr>
      <w:r w:rsidRPr="006F3FB1">
        <w:rPr>
          <w:rFonts w:ascii="Arial" w:eastAsia="MS Mincho" w:hAnsi="Arial"/>
          <w:b/>
          <w:color w:val="000000" w:themeColor="text1"/>
          <w:szCs w:val="20"/>
        </w:rPr>
        <w:t>–</w:t>
      </w:r>
      <w:r w:rsidR="006F3FB1" w:rsidRPr="006F3FB1">
        <w:rPr>
          <w:rFonts w:ascii="Arial" w:eastAsia="MS Mincho" w:hAnsi="Arial"/>
          <w:b/>
          <w:color w:val="000000" w:themeColor="text1"/>
          <w:szCs w:val="20"/>
        </w:rPr>
        <w:t xml:space="preserve"> Zadanie nr 1</w:t>
      </w:r>
      <w:r w:rsidR="006F3FB1" w:rsidRPr="006F3FB1">
        <w:rPr>
          <w:rFonts w:ascii="Arial" w:eastAsia="MS Mincho" w:hAnsi="Arial"/>
          <w:color w:val="000000" w:themeColor="text1"/>
          <w:szCs w:val="20"/>
        </w:rPr>
        <w:t xml:space="preserve">: </w:t>
      </w:r>
      <w:r w:rsidR="006F3FB1" w:rsidRPr="006F3FB1">
        <w:rPr>
          <w:rFonts w:ascii="Arial" w:eastAsia="MS Mincho" w:hAnsi="Arial"/>
          <w:b/>
          <w:color w:val="000000" w:themeColor="text1"/>
          <w:szCs w:val="20"/>
        </w:rPr>
        <w:t>Roboty budowlane i elektryczne</w:t>
      </w:r>
      <w:r w:rsidR="006F3FB1">
        <w:rPr>
          <w:rFonts w:ascii="Arial" w:eastAsia="MS Mincho" w:hAnsi="Arial"/>
          <w:color w:val="000000" w:themeColor="text1"/>
          <w:szCs w:val="20"/>
        </w:rPr>
        <w:t>,</w:t>
      </w:r>
    </w:p>
    <w:p w14:paraId="34D053E9" w14:textId="4C9E3A3F" w:rsidR="00160B6A" w:rsidRPr="003977C5" w:rsidRDefault="003977C5" w:rsidP="006F3FB1">
      <w:pPr>
        <w:pStyle w:val="WW-Zwykytekst"/>
        <w:ind w:left="360"/>
        <w:jc w:val="both"/>
        <w:rPr>
          <w:rFonts w:ascii="Arial" w:eastAsia="MS Mincho" w:hAnsi="Arial"/>
          <w:color w:val="000000" w:themeColor="text1"/>
          <w:szCs w:val="20"/>
        </w:rPr>
      </w:pPr>
      <w:r w:rsidRPr="003977C5">
        <w:rPr>
          <w:rFonts w:ascii="Arial" w:eastAsia="MS Mincho" w:hAnsi="Arial"/>
          <w:color w:val="000000" w:themeColor="text1"/>
          <w:szCs w:val="20"/>
        </w:rPr>
        <w:t xml:space="preserve">w ramach projektu </w:t>
      </w:r>
      <w:r w:rsidR="006F3FB1" w:rsidRPr="003977C5">
        <w:rPr>
          <w:rFonts w:ascii="Arial" w:eastAsia="MS Mincho" w:hAnsi="Arial"/>
          <w:b/>
          <w:color w:val="000000" w:themeColor="text1"/>
          <w:szCs w:val="20"/>
        </w:rPr>
        <w:t>„Kompleksowa modernizacja energetyczna budynków publicznych Powiatu Świdnickiego”</w:t>
      </w:r>
      <w:r w:rsidR="006F3FB1" w:rsidRPr="003977C5">
        <w:rPr>
          <w:rFonts w:ascii="Arial" w:eastAsia="MS Mincho" w:hAnsi="Arial"/>
          <w:color w:val="000000" w:themeColor="text1"/>
          <w:szCs w:val="20"/>
        </w:rPr>
        <w:t xml:space="preserve">, współfinansowanego z Programu Fundusze Europejskie dla Dolnego Śląska 2021–2027, </w:t>
      </w:r>
      <w:r w:rsidRPr="003977C5">
        <w:rPr>
          <w:rFonts w:ascii="Arial" w:eastAsia="MS Mincho" w:hAnsi="Arial"/>
          <w:color w:val="000000" w:themeColor="text1"/>
          <w:szCs w:val="20"/>
        </w:rPr>
        <w:t xml:space="preserve">                       </w:t>
      </w:r>
      <w:r w:rsidR="006F3FB1" w:rsidRPr="003977C5">
        <w:rPr>
          <w:rFonts w:ascii="Arial" w:eastAsia="MS Mincho" w:hAnsi="Arial"/>
          <w:color w:val="000000" w:themeColor="text1"/>
          <w:szCs w:val="20"/>
        </w:rPr>
        <w:t xml:space="preserve">w ramach Priorytetu nr </w:t>
      </w:r>
      <w:r>
        <w:rPr>
          <w:rFonts w:ascii="Arial" w:eastAsia="MS Mincho" w:hAnsi="Arial"/>
          <w:color w:val="000000" w:themeColor="text1"/>
          <w:szCs w:val="20"/>
        </w:rPr>
        <w:t>2</w:t>
      </w:r>
      <w:r w:rsidR="006F3FB1" w:rsidRPr="003977C5">
        <w:rPr>
          <w:rFonts w:ascii="Arial" w:eastAsia="MS Mincho" w:hAnsi="Arial"/>
          <w:color w:val="000000" w:themeColor="text1"/>
          <w:szCs w:val="20"/>
        </w:rPr>
        <w:t xml:space="preserve"> „Fundusze Europejskie </w:t>
      </w:r>
      <w:r w:rsidR="006F3FB1" w:rsidRPr="002275BB">
        <w:rPr>
          <w:rFonts w:ascii="Arial" w:eastAsia="MS Mincho" w:hAnsi="Arial"/>
          <w:color w:val="000000" w:themeColor="text1"/>
          <w:szCs w:val="20"/>
        </w:rPr>
        <w:t xml:space="preserve">na rzecz </w:t>
      </w:r>
      <w:r w:rsidRPr="002275BB">
        <w:rPr>
          <w:rFonts w:ascii="Arial" w:eastAsia="MS Mincho" w:hAnsi="Arial"/>
          <w:color w:val="000000" w:themeColor="text1"/>
          <w:szCs w:val="20"/>
        </w:rPr>
        <w:t>środowiska na Dolnym Śląsku” Działanie</w:t>
      </w:r>
      <w:r w:rsidR="006F3FB1" w:rsidRPr="002275BB">
        <w:rPr>
          <w:rFonts w:ascii="Arial" w:eastAsia="MS Mincho" w:hAnsi="Arial"/>
          <w:color w:val="000000" w:themeColor="text1"/>
          <w:szCs w:val="20"/>
        </w:rPr>
        <w:t xml:space="preserve"> nr </w:t>
      </w:r>
      <w:r w:rsidRPr="002275BB">
        <w:rPr>
          <w:rFonts w:ascii="Arial" w:eastAsia="MS Mincho" w:hAnsi="Arial"/>
          <w:color w:val="000000" w:themeColor="text1"/>
          <w:szCs w:val="20"/>
        </w:rPr>
        <w:t>2</w:t>
      </w:r>
      <w:r w:rsidR="006F3FB1" w:rsidRPr="002275BB">
        <w:rPr>
          <w:rFonts w:ascii="Arial" w:eastAsia="MS Mincho" w:hAnsi="Arial"/>
          <w:color w:val="000000" w:themeColor="text1"/>
          <w:szCs w:val="20"/>
        </w:rPr>
        <w:t>.</w:t>
      </w:r>
      <w:r w:rsidRPr="002275BB">
        <w:rPr>
          <w:rFonts w:ascii="Arial" w:eastAsia="MS Mincho" w:hAnsi="Arial"/>
          <w:color w:val="000000" w:themeColor="text1"/>
          <w:szCs w:val="20"/>
        </w:rPr>
        <w:t>1</w:t>
      </w:r>
      <w:r w:rsidR="006F3FB1" w:rsidRPr="002275BB">
        <w:rPr>
          <w:rFonts w:ascii="Arial" w:eastAsia="MS Mincho" w:hAnsi="Arial"/>
          <w:color w:val="000000" w:themeColor="text1"/>
          <w:szCs w:val="20"/>
        </w:rPr>
        <w:t xml:space="preserve"> </w:t>
      </w:r>
      <w:r w:rsidRPr="002275BB">
        <w:rPr>
          <w:rFonts w:ascii="Arial" w:eastAsia="MS Mincho" w:hAnsi="Arial"/>
          <w:color w:val="000000" w:themeColor="text1"/>
          <w:szCs w:val="20"/>
        </w:rPr>
        <w:t>Efektywność energetyczna w budynkach publicznych</w:t>
      </w:r>
      <w:r w:rsidR="006F3FB1" w:rsidRPr="002275BB">
        <w:rPr>
          <w:rFonts w:ascii="Arial" w:eastAsia="MS Mincho" w:hAnsi="Arial"/>
          <w:color w:val="000000" w:themeColor="text1"/>
          <w:szCs w:val="20"/>
        </w:rPr>
        <w:t xml:space="preserve">, </w:t>
      </w:r>
      <w:r w:rsidR="00160B6A" w:rsidRPr="003977C5">
        <w:rPr>
          <w:rFonts w:ascii="Arial" w:eastAsia="MS Mincho" w:hAnsi="Arial"/>
          <w:color w:val="000000" w:themeColor="text1"/>
          <w:szCs w:val="20"/>
        </w:rPr>
        <w:t>zwanego dalej przedmiotem umowy.</w:t>
      </w:r>
    </w:p>
    <w:p w14:paraId="372FCF3D" w14:textId="78FA6822" w:rsidR="00CA7D66" w:rsidRPr="002B67BB" w:rsidRDefault="00F0064A" w:rsidP="00FF19AE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  <w:szCs w:val="20"/>
        </w:rPr>
      </w:pPr>
      <w:r w:rsidRPr="002B67BB">
        <w:rPr>
          <w:rFonts w:ascii="Arial" w:eastAsia="MS Mincho" w:hAnsi="Arial"/>
          <w:color w:val="000000" w:themeColor="text1"/>
          <w:szCs w:val="20"/>
        </w:rPr>
        <w:t>Zakres prac do wykonania w</w:t>
      </w:r>
      <w:r w:rsidR="00FF19AE">
        <w:rPr>
          <w:rFonts w:ascii="Arial" w:eastAsia="MS Mincho" w:hAnsi="Arial"/>
          <w:color w:val="000000" w:themeColor="text1"/>
          <w:szCs w:val="20"/>
        </w:rPr>
        <w:t xml:space="preserve"> budynku </w:t>
      </w:r>
      <w:r w:rsidR="0029730D">
        <w:rPr>
          <w:rFonts w:ascii="Arial" w:eastAsia="MS Mincho" w:hAnsi="Arial"/>
          <w:color w:val="000000" w:themeColor="text1"/>
          <w:szCs w:val="20"/>
        </w:rPr>
        <w:t xml:space="preserve">„B” </w:t>
      </w:r>
      <w:r w:rsidR="00FF19AE" w:rsidRPr="00FF19AE">
        <w:rPr>
          <w:rFonts w:ascii="Arial" w:eastAsia="MS Mincho" w:hAnsi="Arial"/>
          <w:color w:val="000000" w:themeColor="text1"/>
          <w:szCs w:val="20"/>
        </w:rPr>
        <w:t>Zespo</w:t>
      </w:r>
      <w:r w:rsidR="00FF19AE">
        <w:rPr>
          <w:rFonts w:ascii="Arial" w:eastAsia="MS Mincho" w:hAnsi="Arial"/>
          <w:color w:val="000000" w:themeColor="text1"/>
          <w:szCs w:val="20"/>
        </w:rPr>
        <w:t xml:space="preserve">łu </w:t>
      </w:r>
      <w:r w:rsidR="00FF19AE" w:rsidRPr="00FF19AE">
        <w:rPr>
          <w:rFonts w:ascii="Arial" w:eastAsia="MS Mincho" w:hAnsi="Arial"/>
          <w:color w:val="000000" w:themeColor="text1"/>
          <w:szCs w:val="20"/>
        </w:rPr>
        <w:t xml:space="preserve">Szkół </w:t>
      </w:r>
      <w:r w:rsidR="0029730D">
        <w:rPr>
          <w:rFonts w:ascii="Arial" w:eastAsia="MS Mincho" w:hAnsi="Arial"/>
          <w:color w:val="000000" w:themeColor="text1"/>
          <w:szCs w:val="20"/>
        </w:rPr>
        <w:t>w Strzegomiu</w:t>
      </w:r>
      <w:r w:rsidR="00FF19AE">
        <w:rPr>
          <w:rFonts w:ascii="Arial" w:eastAsia="MS Mincho" w:hAnsi="Arial"/>
          <w:color w:val="000000" w:themeColor="text1"/>
          <w:szCs w:val="20"/>
        </w:rPr>
        <w:t>, w</w:t>
      </w:r>
      <w:r w:rsidRPr="002B67BB">
        <w:rPr>
          <w:rFonts w:ascii="Arial" w:eastAsia="MS Mincho" w:hAnsi="Arial"/>
          <w:color w:val="000000" w:themeColor="text1"/>
          <w:szCs w:val="20"/>
        </w:rPr>
        <w:t xml:space="preserve"> ramach przedmiotu umowy obejmuje</w:t>
      </w:r>
      <w:r w:rsidR="00EE101B" w:rsidRPr="002B67BB">
        <w:rPr>
          <w:rFonts w:ascii="Arial" w:eastAsia="MS Mincho" w:hAnsi="Arial"/>
          <w:color w:val="000000" w:themeColor="text1"/>
          <w:szCs w:val="20"/>
        </w:rPr>
        <w:t xml:space="preserve"> przede wszystkim</w:t>
      </w:r>
      <w:r w:rsidR="000A4685" w:rsidRPr="002B67BB">
        <w:rPr>
          <w:rFonts w:ascii="Arial" w:eastAsia="MS Mincho" w:hAnsi="Arial"/>
          <w:color w:val="000000" w:themeColor="text1"/>
          <w:szCs w:val="20"/>
        </w:rPr>
        <w:t>:</w:t>
      </w:r>
    </w:p>
    <w:p w14:paraId="511ECF2D" w14:textId="01C692B3" w:rsidR="006F3FB1" w:rsidRPr="003A433A" w:rsidRDefault="006F3FB1" w:rsidP="006F3FB1">
      <w:pPr>
        <w:pStyle w:val="Default"/>
        <w:spacing w:after="9"/>
        <w:ind w:firstLine="360"/>
        <w:rPr>
          <w:rFonts w:ascii="Arial" w:hAnsi="Arial" w:cs="Arial"/>
          <w:b/>
          <w:color w:val="auto"/>
          <w:sz w:val="20"/>
          <w:szCs w:val="20"/>
          <w:u w:val="single"/>
        </w:rPr>
      </w:pPr>
      <w:r w:rsidRPr="003A433A">
        <w:rPr>
          <w:rFonts w:ascii="Arial" w:hAnsi="Arial" w:cs="Arial"/>
          <w:b/>
          <w:color w:val="auto"/>
          <w:sz w:val="20"/>
          <w:szCs w:val="20"/>
          <w:u w:val="single"/>
        </w:rPr>
        <w:t>1) prace budowlane:</w:t>
      </w:r>
    </w:p>
    <w:p w14:paraId="24518D8F" w14:textId="77777777" w:rsidR="005A793F" w:rsidRPr="005A793F" w:rsidRDefault="005A793F" w:rsidP="005A793F">
      <w:pPr>
        <w:pStyle w:val="Default"/>
        <w:numPr>
          <w:ilvl w:val="0"/>
          <w:numId w:val="44"/>
        </w:numPr>
        <w:spacing w:after="9"/>
        <w:ind w:left="1134"/>
        <w:rPr>
          <w:rFonts w:ascii="Arial" w:hAnsi="Arial" w:cs="Arial"/>
          <w:sz w:val="20"/>
          <w:szCs w:val="20"/>
        </w:rPr>
      </w:pPr>
      <w:r w:rsidRPr="005A793F">
        <w:rPr>
          <w:rFonts w:ascii="Arial" w:hAnsi="Arial" w:cs="Arial"/>
          <w:sz w:val="20"/>
          <w:szCs w:val="20"/>
        </w:rPr>
        <w:t>Ocieplenie ścian budynku poniżej gruntu wraz z wykonaniem opasek oraz odtworzeniem nawierzchni.</w:t>
      </w:r>
    </w:p>
    <w:p w14:paraId="67B07240" w14:textId="77777777" w:rsidR="005A793F" w:rsidRPr="005A793F" w:rsidRDefault="005A793F" w:rsidP="005A793F">
      <w:pPr>
        <w:pStyle w:val="Default"/>
        <w:numPr>
          <w:ilvl w:val="0"/>
          <w:numId w:val="44"/>
        </w:numPr>
        <w:spacing w:after="9"/>
        <w:ind w:left="1134"/>
        <w:rPr>
          <w:rFonts w:ascii="Arial" w:hAnsi="Arial" w:cs="Arial"/>
          <w:sz w:val="20"/>
          <w:szCs w:val="20"/>
        </w:rPr>
      </w:pPr>
      <w:r w:rsidRPr="005A793F">
        <w:rPr>
          <w:rFonts w:ascii="Arial" w:hAnsi="Arial" w:cs="Arial"/>
          <w:sz w:val="20"/>
          <w:szCs w:val="20"/>
        </w:rPr>
        <w:t xml:space="preserve">Ocieplenie ścian powyżej gruntu. </w:t>
      </w:r>
    </w:p>
    <w:p w14:paraId="771BF024" w14:textId="77777777" w:rsidR="005A793F" w:rsidRPr="005A793F" w:rsidRDefault="005A793F" w:rsidP="005A793F">
      <w:pPr>
        <w:pStyle w:val="Default"/>
        <w:numPr>
          <w:ilvl w:val="0"/>
          <w:numId w:val="44"/>
        </w:numPr>
        <w:spacing w:after="9"/>
        <w:ind w:left="1134"/>
        <w:rPr>
          <w:rFonts w:ascii="Arial" w:hAnsi="Arial" w:cs="Arial"/>
          <w:sz w:val="20"/>
          <w:szCs w:val="20"/>
        </w:rPr>
      </w:pPr>
      <w:r w:rsidRPr="005A793F">
        <w:rPr>
          <w:rFonts w:ascii="Arial" w:hAnsi="Arial" w:cs="Arial"/>
          <w:sz w:val="20"/>
          <w:szCs w:val="20"/>
        </w:rPr>
        <w:t>Wymianę częściową zewnętrznej stolarki drzwiowej.</w:t>
      </w:r>
    </w:p>
    <w:p w14:paraId="05D88EB1" w14:textId="77777777" w:rsidR="005A793F" w:rsidRPr="005A793F" w:rsidRDefault="005A793F" w:rsidP="005A793F">
      <w:pPr>
        <w:pStyle w:val="Default"/>
        <w:numPr>
          <w:ilvl w:val="0"/>
          <w:numId w:val="44"/>
        </w:numPr>
        <w:spacing w:after="9"/>
        <w:ind w:left="1134"/>
        <w:rPr>
          <w:rFonts w:ascii="Arial" w:hAnsi="Arial" w:cs="Arial"/>
          <w:sz w:val="20"/>
          <w:szCs w:val="20"/>
        </w:rPr>
      </w:pPr>
      <w:r w:rsidRPr="005A793F">
        <w:rPr>
          <w:rFonts w:ascii="Arial" w:hAnsi="Arial" w:cs="Arial"/>
          <w:sz w:val="20"/>
          <w:szCs w:val="20"/>
        </w:rPr>
        <w:t>Wymianę częściową stolarki okiennej.</w:t>
      </w:r>
    </w:p>
    <w:p w14:paraId="5FE6C848" w14:textId="77777777" w:rsidR="005A793F" w:rsidRPr="005A793F" w:rsidRDefault="005A793F" w:rsidP="005A793F">
      <w:pPr>
        <w:pStyle w:val="Default"/>
        <w:numPr>
          <w:ilvl w:val="0"/>
          <w:numId w:val="44"/>
        </w:numPr>
        <w:spacing w:after="9"/>
        <w:ind w:left="1134"/>
        <w:rPr>
          <w:rFonts w:ascii="Arial" w:hAnsi="Arial" w:cs="Arial"/>
          <w:sz w:val="20"/>
          <w:szCs w:val="20"/>
        </w:rPr>
      </w:pPr>
      <w:r w:rsidRPr="005A793F">
        <w:rPr>
          <w:rFonts w:ascii="Arial" w:hAnsi="Arial" w:cs="Arial"/>
          <w:sz w:val="20"/>
          <w:szCs w:val="20"/>
        </w:rPr>
        <w:t xml:space="preserve">Wymianę pokrycia dachowego wraz z </w:t>
      </w:r>
      <w:proofErr w:type="spellStart"/>
      <w:r w:rsidRPr="005A793F">
        <w:rPr>
          <w:rFonts w:ascii="Arial" w:hAnsi="Arial" w:cs="Arial"/>
          <w:sz w:val="20"/>
          <w:szCs w:val="20"/>
        </w:rPr>
        <w:t>łaceniem</w:t>
      </w:r>
      <w:proofErr w:type="spellEnd"/>
      <w:r w:rsidRPr="005A793F">
        <w:rPr>
          <w:rFonts w:ascii="Arial" w:hAnsi="Arial" w:cs="Arial"/>
          <w:sz w:val="20"/>
          <w:szCs w:val="20"/>
        </w:rPr>
        <w:t xml:space="preserve">. </w:t>
      </w:r>
    </w:p>
    <w:p w14:paraId="339E63E6" w14:textId="77777777" w:rsidR="005A793F" w:rsidRPr="005A793F" w:rsidRDefault="005A793F" w:rsidP="005A793F">
      <w:pPr>
        <w:pStyle w:val="Default"/>
        <w:numPr>
          <w:ilvl w:val="0"/>
          <w:numId w:val="44"/>
        </w:numPr>
        <w:spacing w:after="9"/>
        <w:ind w:left="1134"/>
        <w:rPr>
          <w:rFonts w:ascii="Arial" w:hAnsi="Arial" w:cs="Arial"/>
          <w:sz w:val="20"/>
          <w:szCs w:val="20"/>
        </w:rPr>
      </w:pPr>
      <w:r w:rsidRPr="005A793F">
        <w:rPr>
          <w:rFonts w:ascii="Arial" w:hAnsi="Arial" w:cs="Arial"/>
          <w:sz w:val="20"/>
          <w:szCs w:val="20"/>
        </w:rPr>
        <w:t>Wymianę dachowych obróbek blacharskich, gzymsów, parapetów itp.</w:t>
      </w:r>
    </w:p>
    <w:p w14:paraId="5E6B3E0D" w14:textId="77777777" w:rsidR="005A793F" w:rsidRPr="005A793F" w:rsidRDefault="005A793F" w:rsidP="005A793F">
      <w:pPr>
        <w:pStyle w:val="Default"/>
        <w:numPr>
          <w:ilvl w:val="0"/>
          <w:numId w:val="44"/>
        </w:numPr>
        <w:spacing w:after="9"/>
        <w:ind w:left="1134"/>
        <w:rPr>
          <w:rFonts w:ascii="Arial" w:hAnsi="Arial" w:cs="Arial"/>
          <w:sz w:val="20"/>
          <w:szCs w:val="20"/>
        </w:rPr>
      </w:pPr>
      <w:r w:rsidRPr="005A793F">
        <w:rPr>
          <w:rFonts w:ascii="Arial" w:hAnsi="Arial" w:cs="Arial"/>
          <w:sz w:val="20"/>
          <w:szCs w:val="20"/>
        </w:rPr>
        <w:t xml:space="preserve">Wymianę orynnowania. </w:t>
      </w:r>
    </w:p>
    <w:p w14:paraId="53386E36" w14:textId="77777777" w:rsidR="005A793F" w:rsidRPr="005A793F" w:rsidRDefault="005A793F" w:rsidP="005A793F">
      <w:pPr>
        <w:pStyle w:val="Default"/>
        <w:numPr>
          <w:ilvl w:val="0"/>
          <w:numId w:val="44"/>
        </w:numPr>
        <w:spacing w:after="9"/>
        <w:ind w:left="1134"/>
        <w:rPr>
          <w:rFonts w:ascii="Arial" w:hAnsi="Arial" w:cs="Arial"/>
          <w:sz w:val="20"/>
          <w:szCs w:val="20"/>
        </w:rPr>
      </w:pPr>
      <w:r w:rsidRPr="005A793F">
        <w:rPr>
          <w:rFonts w:ascii="Arial" w:hAnsi="Arial" w:cs="Arial"/>
          <w:sz w:val="20"/>
          <w:szCs w:val="20"/>
        </w:rPr>
        <w:t xml:space="preserve">Ocieplenie stropu pod poddaszem nieużytkowym. </w:t>
      </w:r>
    </w:p>
    <w:p w14:paraId="36E8E044" w14:textId="77777777" w:rsidR="005A793F" w:rsidRPr="005A793F" w:rsidRDefault="005A793F" w:rsidP="005A793F">
      <w:pPr>
        <w:pStyle w:val="Default"/>
        <w:numPr>
          <w:ilvl w:val="0"/>
          <w:numId w:val="44"/>
        </w:numPr>
        <w:spacing w:after="9"/>
        <w:ind w:left="1134"/>
        <w:rPr>
          <w:rFonts w:ascii="Arial" w:hAnsi="Arial" w:cs="Arial"/>
          <w:b/>
          <w:iCs/>
          <w:sz w:val="20"/>
          <w:szCs w:val="20"/>
        </w:rPr>
      </w:pPr>
      <w:r w:rsidRPr="005A793F">
        <w:rPr>
          <w:rFonts w:ascii="Arial" w:hAnsi="Arial" w:cs="Arial"/>
          <w:sz w:val="20"/>
          <w:szCs w:val="20"/>
        </w:rPr>
        <w:t>Malowanie pomieszczeń po wymianie instalacji oświetleniowej,</w:t>
      </w:r>
    </w:p>
    <w:p w14:paraId="0360B03E" w14:textId="43C4AE85" w:rsidR="006F3FB1" w:rsidRPr="003A433A" w:rsidRDefault="006F3FB1" w:rsidP="006F3FB1">
      <w:pPr>
        <w:pStyle w:val="Default"/>
        <w:spacing w:after="9"/>
        <w:rPr>
          <w:rFonts w:ascii="Arial" w:hAnsi="Arial" w:cs="Arial"/>
          <w:b/>
          <w:color w:val="auto"/>
          <w:sz w:val="20"/>
          <w:szCs w:val="20"/>
          <w:u w:val="single"/>
        </w:rPr>
      </w:pPr>
      <w:r w:rsidRPr="003A433A">
        <w:rPr>
          <w:rFonts w:ascii="Arial" w:hAnsi="Arial" w:cs="Arial"/>
          <w:b/>
          <w:color w:val="auto"/>
          <w:sz w:val="20"/>
          <w:szCs w:val="20"/>
        </w:rPr>
        <w:t xml:space="preserve">       </w:t>
      </w:r>
      <w:r w:rsidRPr="003A433A">
        <w:rPr>
          <w:rFonts w:ascii="Arial" w:hAnsi="Arial" w:cs="Arial"/>
          <w:b/>
          <w:color w:val="auto"/>
          <w:sz w:val="20"/>
          <w:szCs w:val="20"/>
          <w:u w:val="single"/>
        </w:rPr>
        <w:t>2) prace elektryczne:</w:t>
      </w:r>
    </w:p>
    <w:p w14:paraId="2F55E84E" w14:textId="33BCB1AD" w:rsidR="006F3FB1" w:rsidRDefault="006F3FB1" w:rsidP="003A0B99">
      <w:pPr>
        <w:pStyle w:val="Default"/>
        <w:spacing w:after="9"/>
        <w:ind w:firstLine="708"/>
        <w:rPr>
          <w:rFonts w:ascii="Arial" w:hAnsi="Arial" w:cs="Arial"/>
          <w:color w:val="auto"/>
          <w:sz w:val="20"/>
          <w:szCs w:val="20"/>
        </w:rPr>
      </w:pPr>
      <w:r w:rsidRPr="006F3FB1">
        <w:rPr>
          <w:rFonts w:ascii="Arial" w:hAnsi="Arial" w:cs="Arial"/>
          <w:color w:val="auto"/>
          <w:sz w:val="20"/>
          <w:szCs w:val="20"/>
        </w:rPr>
        <w:t>a)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6F3FB1">
        <w:rPr>
          <w:rFonts w:ascii="Arial" w:hAnsi="Arial" w:cs="Arial"/>
          <w:color w:val="auto"/>
          <w:sz w:val="20"/>
          <w:szCs w:val="20"/>
        </w:rPr>
        <w:t xml:space="preserve">Wymiana rozdzielnicy głównej. </w:t>
      </w:r>
    </w:p>
    <w:p w14:paraId="0DBDD181" w14:textId="79DD5272" w:rsidR="006F3FB1" w:rsidRPr="006F3FB1" w:rsidRDefault="003A0B99" w:rsidP="003A0B99">
      <w:pPr>
        <w:pStyle w:val="Default"/>
        <w:spacing w:after="9"/>
        <w:ind w:left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b) </w:t>
      </w:r>
      <w:r w:rsidR="006F3FB1" w:rsidRPr="006F3FB1">
        <w:rPr>
          <w:rFonts w:ascii="Arial" w:hAnsi="Arial" w:cs="Arial"/>
          <w:color w:val="auto"/>
          <w:sz w:val="20"/>
          <w:szCs w:val="20"/>
        </w:rPr>
        <w:t xml:space="preserve">Wymiana rozdzielnic piętrowych. </w:t>
      </w:r>
    </w:p>
    <w:p w14:paraId="461AFB2F" w14:textId="53E167A7" w:rsidR="006F3FB1" w:rsidRPr="006F3FB1" w:rsidRDefault="003A0B99" w:rsidP="003A0B99">
      <w:pPr>
        <w:pStyle w:val="Default"/>
        <w:spacing w:after="9"/>
        <w:ind w:left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c) </w:t>
      </w:r>
      <w:r w:rsidR="006F3FB1" w:rsidRPr="006F3FB1">
        <w:rPr>
          <w:rFonts w:ascii="Arial" w:hAnsi="Arial" w:cs="Arial"/>
          <w:color w:val="auto"/>
          <w:sz w:val="20"/>
          <w:szCs w:val="20"/>
        </w:rPr>
        <w:t xml:space="preserve">Wymiana instalacji oświetleniowej, w tym oświetlenia awaryjnego i ewakuacyjnego. </w:t>
      </w:r>
    </w:p>
    <w:p w14:paraId="14231231" w14:textId="4F23B15D" w:rsidR="006F3FB1" w:rsidRPr="006F3FB1" w:rsidRDefault="003A0B99" w:rsidP="003A0B99">
      <w:pPr>
        <w:pStyle w:val="Default"/>
        <w:spacing w:after="9"/>
        <w:ind w:left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d) </w:t>
      </w:r>
      <w:r w:rsidR="006F3FB1" w:rsidRPr="006F3FB1">
        <w:rPr>
          <w:rFonts w:ascii="Arial" w:hAnsi="Arial" w:cs="Arial"/>
          <w:color w:val="auto"/>
          <w:sz w:val="20"/>
          <w:szCs w:val="20"/>
        </w:rPr>
        <w:t xml:space="preserve">Wymiana instalacji gniazd wtykowych. </w:t>
      </w:r>
    </w:p>
    <w:p w14:paraId="207DACA8" w14:textId="65B1F270" w:rsidR="006F3FB1" w:rsidRPr="006F3FB1" w:rsidRDefault="003A0B99" w:rsidP="003A0B99">
      <w:pPr>
        <w:pStyle w:val="Default"/>
        <w:spacing w:after="9"/>
        <w:ind w:left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e</w:t>
      </w:r>
      <w:r w:rsidR="006F3FB1" w:rsidRPr="006F3FB1">
        <w:rPr>
          <w:rFonts w:ascii="Arial" w:hAnsi="Arial" w:cs="Arial"/>
          <w:color w:val="auto"/>
          <w:sz w:val="20"/>
          <w:szCs w:val="20"/>
        </w:rPr>
        <w:t>)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6F3FB1" w:rsidRPr="006F3FB1">
        <w:rPr>
          <w:rFonts w:ascii="Arial" w:hAnsi="Arial" w:cs="Arial"/>
          <w:color w:val="auto"/>
          <w:sz w:val="20"/>
          <w:szCs w:val="20"/>
        </w:rPr>
        <w:t>Montaż wyłącznika głównego.</w:t>
      </w:r>
    </w:p>
    <w:p w14:paraId="10556E1E" w14:textId="1BD34FC5" w:rsidR="006F3FB1" w:rsidRDefault="003A0B99" w:rsidP="003A0B99">
      <w:pPr>
        <w:pStyle w:val="Default"/>
        <w:spacing w:after="9"/>
        <w:ind w:left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f</w:t>
      </w:r>
      <w:r w:rsidR="006F3FB1" w:rsidRPr="006F3FB1">
        <w:rPr>
          <w:rFonts w:ascii="Arial" w:hAnsi="Arial" w:cs="Arial"/>
          <w:color w:val="auto"/>
          <w:sz w:val="20"/>
          <w:szCs w:val="20"/>
        </w:rPr>
        <w:t>)</w:t>
      </w:r>
      <w:r>
        <w:rPr>
          <w:rFonts w:ascii="Arial" w:hAnsi="Arial" w:cs="Arial"/>
          <w:color w:val="auto"/>
          <w:sz w:val="20"/>
          <w:szCs w:val="20"/>
        </w:rPr>
        <w:t xml:space="preserve">  </w:t>
      </w:r>
      <w:r w:rsidR="006F3FB1" w:rsidRPr="006F3FB1">
        <w:rPr>
          <w:rFonts w:ascii="Arial" w:hAnsi="Arial" w:cs="Arial"/>
          <w:color w:val="auto"/>
          <w:sz w:val="20"/>
          <w:szCs w:val="20"/>
        </w:rPr>
        <w:t xml:space="preserve">Wymiana instalacji odgromowej. </w:t>
      </w:r>
    </w:p>
    <w:p w14:paraId="64B2CD20" w14:textId="59C0C5B1" w:rsidR="00595B47" w:rsidRPr="002B67BB" w:rsidRDefault="003A0B99" w:rsidP="003A0B99">
      <w:pPr>
        <w:pStyle w:val="Default"/>
        <w:spacing w:after="9"/>
        <w:ind w:firstLine="360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3) </w:t>
      </w:r>
      <w:r w:rsidR="006F3FB1" w:rsidRPr="003A0B99">
        <w:rPr>
          <w:rFonts w:ascii="Arial" w:hAnsi="Arial" w:cs="Arial"/>
          <w:color w:val="000000" w:themeColor="text1"/>
          <w:sz w:val="20"/>
          <w:szCs w:val="20"/>
        </w:rPr>
        <w:t xml:space="preserve">wykonanie </w:t>
      </w:r>
      <w:r w:rsidR="006F3FB1" w:rsidRPr="003A0B99">
        <w:rPr>
          <w:rFonts w:ascii="Arial" w:hAnsi="Arial" w:cs="Arial"/>
          <w:color w:val="000000" w:themeColor="text1"/>
          <w:sz w:val="20"/>
          <w:szCs w:val="20"/>
          <w:u w:val="single"/>
        </w:rPr>
        <w:t>świadectwa charakterystyki energetycznej budynku</w:t>
      </w:r>
      <w:r w:rsidR="006F3FB1" w:rsidRPr="003A0B99">
        <w:rPr>
          <w:rFonts w:ascii="Arial" w:hAnsi="Arial" w:cs="Arial"/>
          <w:color w:val="000000" w:themeColor="text1"/>
          <w:sz w:val="20"/>
          <w:szCs w:val="20"/>
        </w:rPr>
        <w:t xml:space="preserve"> po wykonaniu prac termomodernizacyjnych. </w:t>
      </w:r>
      <w:r w:rsidR="006F3FB1" w:rsidRPr="003A0B99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3A742612" w14:textId="67C462F9" w:rsidR="003D02C7" w:rsidRPr="00595B47" w:rsidRDefault="000A4685" w:rsidP="003A0B99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strike/>
          <w:color w:val="000000" w:themeColor="text1"/>
          <w:szCs w:val="20"/>
        </w:rPr>
      </w:pPr>
      <w:r w:rsidRPr="00E65089">
        <w:rPr>
          <w:rFonts w:ascii="Arial" w:eastAsia="MS Mincho" w:hAnsi="Arial"/>
          <w:color w:val="000000" w:themeColor="text1"/>
        </w:rPr>
        <w:t>Szczegółowy zakres r</w:t>
      </w:r>
      <w:r w:rsidR="00D652C5" w:rsidRPr="00E65089">
        <w:rPr>
          <w:rFonts w:ascii="Arial" w:eastAsia="MS Mincho" w:hAnsi="Arial"/>
          <w:color w:val="000000" w:themeColor="text1"/>
        </w:rPr>
        <w:t>zeczowy przedmiotu umowy określają</w:t>
      </w:r>
      <w:r w:rsidR="00C14AC2" w:rsidRPr="00E65089">
        <w:rPr>
          <w:rFonts w:ascii="Arial" w:eastAsia="MS Mincho" w:hAnsi="Arial"/>
          <w:color w:val="000000" w:themeColor="text1"/>
        </w:rPr>
        <w:t>:</w:t>
      </w:r>
      <w:r w:rsidR="00D652C5" w:rsidRPr="00E65089">
        <w:rPr>
          <w:rFonts w:ascii="Arial" w:eastAsia="MS Mincho" w:hAnsi="Arial"/>
          <w:color w:val="000000" w:themeColor="text1"/>
        </w:rPr>
        <w:t xml:space="preserve"> </w:t>
      </w:r>
      <w:r w:rsidR="00C14AC2" w:rsidRPr="00E65089">
        <w:rPr>
          <w:rFonts w:ascii="Arial" w:eastAsia="MS Mincho" w:hAnsi="Arial"/>
          <w:b/>
          <w:color w:val="000000" w:themeColor="text1"/>
        </w:rPr>
        <w:t>dokumentacja projektowa</w:t>
      </w:r>
      <w:r w:rsidR="000D0446" w:rsidRPr="00E65089">
        <w:rPr>
          <w:rFonts w:ascii="Arial" w:eastAsia="MS Mincho" w:hAnsi="Arial"/>
          <w:b/>
          <w:color w:val="000000" w:themeColor="text1"/>
        </w:rPr>
        <w:t xml:space="preserve"> autorstwa </w:t>
      </w:r>
      <w:r w:rsidR="003A0B99" w:rsidRPr="003A0B99">
        <w:rPr>
          <w:rFonts w:ascii="Arial" w:eastAsia="MS Mincho" w:hAnsi="Arial"/>
          <w:b/>
          <w:color w:val="000000" w:themeColor="text1"/>
        </w:rPr>
        <w:t xml:space="preserve">Przedsiębiorstwa Inżynieryjnego „Kelvin” spółka z ograniczoną odpowiedzialnością z siedzibą przy </w:t>
      </w:r>
      <w:r w:rsidR="003A0B99">
        <w:rPr>
          <w:rFonts w:ascii="Arial" w:eastAsia="MS Mincho" w:hAnsi="Arial"/>
          <w:b/>
          <w:color w:val="000000" w:themeColor="text1"/>
        </w:rPr>
        <w:t xml:space="preserve">                    </w:t>
      </w:r>
      <w:r w:rsidR="003A0B99" w:rsidRPr="003A0B99">
        <w:rPr>
          <w:rFonts w:ascii="Arial" w:eastAsia="MS Mincho" w:hAnsi="Arial"/>
          <w:b/>
          <w:color w:val="000000" w:themeColor="text1"/>
        </w:rPr>
        <w:t>ul. Pięknej 13, 85-303 Bydgoszcz, NIP 554-100-56-03</w:t>
      </w:r>
      <w:r w:rsidR="000D0446" w:rsidRPr="00E65089">
        <w:rPr>
          <w:rFonts w:ascii="Arial" w:eastAsia="MS Mincho" w:hAnsi="Arial"/>
          <w:color w:val="000000" w:themeColor="text1"/>
        </w:rPr>
        <w:t xml:space="preserve">, </w:t>
      </w:r>
      <w:r w:rsidR="00C14AC2" w:rsidRPr="00E65089">
        <w:rPr>
          <w:rFonts w:ascii="Arial" w:eastAsia="MS Mincho" w:hAnsi="Arial"/>
          <w:color w:val="000000" w:themeColor="text1"/>
        </w:rPr>
        <w:t>specyfikacje techniczne wykonania</w:t>
      </w:r>
      <w:r w:rsidR="0082268E" w:rsidRPr="00E65089">
        <w:rPr>
          <w:rFonts w:ascii="Arial" w:eastAsia="MS Mincho" w:hAnsi="Arial"/>
          <w:color w:val="000000" w:themeColor="text1"/>
        </w:rPr>
        <w:t xml:space="preserve"> </w:t>
      </w:r>
      <w:r w:rsidR="00C14AC2" w:rsidRPr="00E65089">
        <w:rPr>
          <w:rFonts w:ascii="Arial" w:eastAsia="MS Mincho" w:hAnsi="Arial"/>
          <w:color w:val="000000" w:themeColor="text1"/>
        </w:rPr>
        <w:t>i odbioru robót</w:t>
      </w:r>
      <w:r w:rsidR="009F4B9C" w:rsidRPr="00E65089">
        <w:rPr>
          <w:rFonts w:ascii="Arial" w:eastAsia="MS Mincho" w:hAnsi="Arial"/>
          <w:color w:val="000000" w:themeColor="text1"/>
        </w:rPr>
        <w:t xml:space="preserve"> </w:t>
      </w:r>
      <w:r w:rsidR="000D0446" w:rsidRPr="00E65089">
        <w:rPr>
          <w:rFonts w:ascii="Arial" w:eastAsia="MS Mincho" w:hAnsi="Arial"/>
          <w:color w:val="000000" w:themeColor="text1"/>
        </w:rPr>
        <w:t xml:space="preserve">oraz </w:t>
      </w:r>
      <w:r w:rsidR="00C14AC2" w:rsidRPr="00E65089">
        <w:rPr>
          <w:rFonts w:ascii="Arial" w:eastAsia="MS Mincho" w:hAnsi="Arial"/>
          <w:color w:val="000000" w:themeColor="text1"/>
        </w:rPr>
        <w:t>przedmiary robót</w:t>
      </w:r>
      <w:r w:rsidR="00101D7E">
        <w:rPr>
          <w:rFonts w:ascii="Arial" w:eastAsia="MS Mincho" w:hAnsi="Arial"/>
          <w:color w:val="000000" w:themeColor="text1"/>
        </w:rPr>
        <w:t>.</w:t>
      </w:r>
    </w:p>
    <w:p w14:paraId="14E54FD1" w14:textId="77777777" w:rsidR="009B5F02" w:rsidRPr="00E65089" w:rsidRDefault="000A4685" w:rsidP="00B44386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Przedmiot umowy musi być wykonany zgodnie z obowiązującymi przepisami prawa</w:t>
      </w:r>
      <w:r w:rsidR="009B5F02" w:rsidRPr="00E65089">
        <w:rPr>
          <w:rFonts w:ascii="Arial" w:eastAsia="MS Mincho" w:hAnsi="Arial"/>
          <w:color w:val="000000" w:themeColor="text1"/>
        </w:rPr>
        <w:t>,</w:t>
      </w:r>
      <w:r w:rsidRPr="00E65089">
        <w:rPr>
          <w:rFonts w:ascii="Arial" w:eastAsia="MS Mincho" w:hAnsi="Arial"/>
          <w:color w:val="000000" w:themeColor="text1"/>
        </w:rPr>
        <w:t xml:space="preserve"> </w:t>
      </w:r>
      <w:r w:rsidR="009B5F02" w:rsidRPr="00E65089">
        <w:rPr>
          <w:rFonts w:ascii="Arial" w:eastAsia="MS Mincho" w:hAnsi="Arial"/>
          <w:color w:val="000000" w:themeColor="text1"/>
        </w:rPr>
        <w:t>obowiązującymi normami, przetargową dokumentacją</w:t>
      </w:r>
      <w:r w:rsidR="00D85A43" w:rsidRPr="00E65089">
        <w:rPr>
          <w:rFonts w:ascii="Arial" w:eastAsia="MS Mincho" w:hAnsi="Arial"/>
          <w:color w:val="000000" w:themeColor="text1"/>
        </w:rPr>
        <w:t>,</w:t>
      </w:r>
      <w:r w:rsidR="009B5F02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a także zgodnie z najlepszą wiedzą i doświadczeniem Wykonawcy</w:t>
      </w:r>
      <w:r w:rsidR="009B5F02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z zachowaniem najwyższej staranności</w:t>
      </w:r>
      <w:r w:rsidR="009B5F02" w:rsidRPr="00E65089">
        <w:rPr>
          <w:rFonts w:ascii="Arial" w:eastAsia="MS Mincho" w:hAnsi="Arial"/>
          <w:color w:val="000000" w:themeColor="text1"/>
        </w:rPr>
        <w:t xml:space="preserve"> oraz zaleceniami nadzoru inwestorskiego.</w:t>
      </w:r>
    </w:p>
    <w:p w14:paraId="3C33BF25" w14:textId="77777777" w:rsidR="003F4E8D" w:rsidRPr="00E65089" w:rsidRDefault="006D230B" w:rsidP="00F3317F">
      <w:pPr>
        <w:pStyle w:val="WW-Zwykytekst"/>
        <w:numPr>
          <w:ilvl w:val="0"/>
          <w:numId w:val="8"/>
        </w:numPr>
        <w:jc w:val="both"/>
        <w:rPr>
          <w:rFonts w:ascii="Arial" w:eastAsia="MS Mincho" w:hAnsi="Arial" w:cs="Arial"/>
          <w:color w:val="000000" w:themeColor="text1"/>
          <w:szCs w:val="20"/>
        </w:rPr>
      </w:pPr>
      <w:r w:rsidRPr="00E65089">
        <w:rPr>
          <w:rFonts w:ascii="Arial" w:eastAsia="MS Mincho" w:hAnsi="Arial"/>
          <w:color w:val="000000" w:themeColor="text1"/>
        </w:rPr>
        <w:t xml:space="preserve">Ponadto Zamawiający zobowiązuje Wykonawcę, aby </w:t>
      </w:r>
      <w:r w:rsidR="003F4E8D" w:rsidRPr="00E65089">
        <w:rPr>
          <w:rFonts w:ascii="Arial" w:eastAsia="MS Mincho" w:hAnsi="Arial"/>
          <w:color w:val="000000" w:themeColor="text1"/>
        </w:rPr>
        <w:t xml:space="preserve">ten uwzględnił, że przedmiot umowy </w:t>
      </w:r>
      <w:r w:rsidR="003F4E8D" w:rsidRPr="00E65089">
        <w:rPr>
          <w:rFonts w:ascii="Arial" w:eastAsia="MS Mincho" w:hAnsi="Arial" w:cs="Arial"/>
          <w:color w:val="000000" w:themeColor="text1"/>
          <w:szCs w:val="20"/>
        </w:rPr>
        <w:t xml:space="preserve">będzie wykonywany w obiekcie czynnym i Wykonawca powinien przewidzieć utrudnienia w realizacji prac wynikłe z ruchu użytkowników. </w:t>
      </w:r>
    </w:p>
    <w:p w14:paraId="2838CD74" w14:textId="77777777" w:rsidR="00667749" w:rsidRPr="00E65089" w:rsidRDefault="0066774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</w:p>
    <w:p w14:paraId="262E9AE8" w14:textId="77777777" w:rsidR="00C17969" w:rsidRPr="00E65089" w:rsidRDefault="00C1796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2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Terminy </w:t>
      </w:r>
    </w:p>
    <w:p w14:paraId="64F97FDC" w14:textId="77777777" w:rsidR="00C17969" w:rsidRPr="00E65089" w:rsidRDefault="00C17969" w:rsidP="00B44386">
      <w:pPr>
        <w:pStyle w:val="WW-Zwykytekst"/>
        <w:numPr>
          <w:ilvl w:val="0"/>
          <w:numId w:val="5"/>
        </w:numPr>
        <w:suppressAutoHyphens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Okres realizacji przedmiotu umowy ustala się na:</w:t>
      </w:r>
    </w:p>
    <w:p w14:paraId="52AB02FF" w14:textId="77777777" w:rsidR="00192748" w:rsidRPr="00E65089" w:rsidRDefault="002A2D59" w:rsidP="00192748">
      <w:pPr>
        <w:pStyle w:val="Zwykytekst3"/>
        <w:numPr>
          <w:ilvl w:val="1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rozpoczęcie realizacji: </w:t>
      </w:r>
      <w:r w:rsidR="00192748" w:rsidRPr="00E65089">
        <w:rPr>
          <w:rFonts w:ascii="Arial" w:eastAsia="MS Mincho" w:hAnsi="Arial"/>
          <w:color w:val="000000" w:themeColor="text1"/>
        </w:rPr>
        <w:t>po protokolarnym przekazaniu terenu budowy, które nastąpi nie później niż w terminie</w:t>
      </w:r>
    </w:p>
    <w:p w14:paraId="059ED5F2" w14:textId="77777777" w:rsidR="00192748" w:rsidRDefault="00192748" w:rsidP="00192748">
      <w:pPr>
        <w:pStyle w:val="Zwykytekst3"/>
        <w:ind w:left="284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    </w:t>
      </w:r>
      <w:r w:rsidRPr="00E65089">
        <w:rPr>
          <w:rFonts w:ascii="Arial" w:eastAsia="MS Mincho" w:hAnsi="Arial"/>
          <w:color w:val="000000" w:themeColor="text1"/>
        </w:rPr>
        <w:t>do 5 dni roboczych do dnia podpisania umowy</w:t>
      </w:r>
      <w:r w:rsidR="000D0446" w:rsidRPr="00E65089">
        <w:rPr>
          <w:rFonts w:ascii="Arial" w:eastAsia="MS Mincho" w:hAnsi="Arial"/>
          <w:color w:val="000000" w:themeColor="text1"/>
        </w:rPr>
        <w:t>;</w:t>
      </w:r>
    </w:p>
    <w:p w14:paraId="7443F2DB" w14:textId="77777777" w:rsidR="002275BB" w:rsidRDefault="002275BB" w:rsidP="00192748">
      <w:pPr>
        <w:pStyle w:val="Zwykytekst3"/>
        <w:ind w:left="284"/>
        <w:jc w:val="both"/>
        <w:rPr>
          <w:rFonts w:ascii="Arial" w:eastAsia="MS Mincho" w:hAnsi="Arial"/>
          <w:color w:val="000000" w:themeColor="text1"/>
        </w:rPr>
      </w:pPr>
    </w:p>
    <w:p w14:paraId="6DC8B3AB" w14:textId="77777777" w:rsidR="002275BB" w:rsidRPr="00E65089" w:rsidRDefault="002275BB" w:rsidP="00192748">
      <w:pPr>
        <w:pStyle w:val="Zwykytekst3"/>
        <w:ind w:left="284"/>
        <w:jc w:val="both"/>
        <w:rPr>
          <w:rFonts w:ascii="Arial" w:eastAsia="MS Mincho" w:hAnsi="Arial"/>
          <w:color w:val="000000" w:themeColor="text1"/>
        </w:rPr>
      </w:pPr>
    </w:p>
    <w:p w14:paraId="47A1878E" w14:textId="77777777" w:rsidR="002275BB" w:rsidRPr="002275BB" w:rsidRDefault="00D7260E" w:rsidP="003A0B99">
      <w:pPr>
        <w:pStyle w:val="Zwykytekst3"/>
        <w:numPr>
          <w:ilvl w:val="1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zakończenie realizacji do </w:t>
      </w:r>
      <w:r w:rsidR="003A433A">
        <w:rPr>
          <w:rFonts w:ascii="Arial" w:eastAsia="MS Mincho" w:hAnsi="Arial"/>
          <w:b/>
          <w:color w:val="000000" w:themeColor="text1"/>
        </w:rPr>
        <w:t>9</w:t>
      </w:r>
      <w:r w:rsidRPr="00E65089">
        <w:rPr>
          <w:rFonts w:ascii="Arial" w:eastAsia="MS Mincho" w:hAnsi="Arial"/>
          <w:b/>
          <w:color w:val="000000" w:themeColor="text1"/>
        </w:rPr>
        <w:t xml:space="preserve"> miesięcy od dnia </w:t>
      </w:r>
      <w:r w:rsidR="00194F08" w:rsidRPr="00194F08">
        <w:rPr>
          <w:rFonts w:ascii="Arial" w:eastAsia="MS Mincho" w:hAnsi="Arial"/>
          <w:b/>
          <w:color w:val="000000" w:themeColor="text1"/>
        </w:rPr>
        <w:t>przekazania placu budowy</w:t>
      </w:r>
      <w:r w:rsidR="00215F5D">
        <w:rPr>
          <w:rFonts w:ascii="Arial" w:eastAsia="MS Mincho" w:hAnsi="Arial"/>
          <w:b/>
          <w:color w:val="000000" w:themeColor="text1"/>
        </w:rPr>
        <w:t xml:space="preserve">, lecz </w:t>
      </w:r>
      <w:r w:rsidR="00215F5D" w:rsidRPr="0017663C">
        <w:rPr>
          <w:rFonts w:ascii="Arial" w:hAnsi="Arial" w:cs="Arial"/>
          <w:b/>
        </w:rPr>
        <w:t xml:space="preserve">nie później niż </w:t>
      </w:r>
    </w:p>
    <w:p w14:paraId="5E5E5A79" w14:textId="4C58EC23" w:rsidR="00A07602" w:rsidRPr="00A07602" w:rsidRDefault="002275BB" w:rsidP="002275BB">
      <w:pPr>
        <w:pStyle w:val="Zwykytekst3"/>
        <w:ind w:left="284"/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b/>
          <w:color w:val="000000" w:themeColor="text1"/>
        </w:rPr>
        <w:t xml:space="preserve">    </w:t>
      </w:r>
      <w:r w:rsidR="00215F5D" w:rsidRPr="0017663C">
        <w:rPr>
          <w:rFonts w:ascii="Arial" w:hAnsi="Arial" w:cs="Arial"/>
          <w:b/>
        </w:rPr>
        <w:t>do 30.09.2026 r</w:t>
      </w:r>
      <w:r w:rsidR="00215F5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, </w:t>
      </w:r>
      <w:bookmarkStart w:id="0" w:name="_GoBack"/>
      <w:bookmarkEnd w:id="0"/>
    </w:p>
    <w:p w14:paraId="4F78F0CE" w14:textId="77777777" w:rsidR="00A07602" w:rsidRPr="00532181" w:rsidRDefault="00A07602" w:rsidP="00A07602">
      <w:pPr>
        <w:pStyle w:val="Zwykytekst3"/>
        <w:ind w:left="284"/>
        <w:jc w:val="both"/>
        <w:rPr>
          <w:rFonts w:ascii="Arial" w:eastAsia="MS Mincho" w:hAnsi="Arial"/>
        </w:rPr>
      </w:pPr>
      <w:r w:rsidRPr="00532181">
        <w:rPr>
          <w:rFonts w:ascii="Arial" w:eastAsia="MS Mincho" w:hAnsi="Arial"/>
        </w:rPr>
        <w:t xml:space="preserve">    </w:t>
      </w:r>
      <w:r w:rsidR="003A433A" w:rsidRPr="00532181">
        <w:rPr>
          <w:rFonts w:ascii="Arial" w:eastAsia="MS Mincho" w:hAnsi="Arial"/>
        </w:rPr>
        <w:t xml:space="preserve">z zastrzeżeniem, że prace związane </w:t>
      </w:r>
      <w:r w:rsidR="005A793F" w:rsidRPr="00532181">
        <w:rPr>
          <w:rFonts w:ascii="Arial" w:eastAsia="MS Mincho" w:hAnsi="Arial"/>
        </w:rPr>
        <w:t>z wymianą pokrycia dachowego na połaciach na których montowane będą</w:t>
      </w:r>
    </w:p>
    <w:p w14:paraId="70E0F1C2" w14:textId="1E59940E" w:rsidR="003A433A" w:rsidRPr="00532181" w:rsidRDefault="00A07602" w:rsidP="00A07602">
      <w:pPr>
        <w:pStyle w:val="Zwykytekst3"/>
        <w:ind w:left="284"/>
        <w:jc w:val="both"/>
        <w:rPr>
          <w:rFonts w:ascii="Arial" w:eastAsia="MS Mincho" w:hAnsi="Arial"/>
          <w:b/>
          <w:u w:val="single"/>
        </w:rPr>
      </w:pPr>
      <w:r w:rsidRPr="00532181">
        <w:rPr>
          <w:rFonts w:ascii="Arial" w:eastAsia="MS Mincho" w:hAnsi="Arial"/>
        </w:rPr>
        <w:t xml:space="preserve">    </w:t>
      </w:r>
      <w:r w:rsidR="005A793F" w:rsidRPr="00532181">
        <w:rPr>
          <w:rFonts w:ascii="Arial" w:eastAsia="MS Mincho" w:hAnsi="Arial"/>
        </w:rPr>
        <w:t>panele fotowoltaiczne</w:t>
      </w:r>
      <w:r w:rsidR="003A433A" w:rsidRPr="00532181">
        <w:rPr>
          <w:rFonts w:ascii="Arial" w:eastAsia="MS Mincho" w:hAnsi="Arial"/>
        </w:rPr>
        <w:t xml:space="preserve"> muszą zostać ukończone </w:t>
      </w:r>
      <w:r w:rsidR="003A433A" w:rsidRPr="00532181">
        <w:rPr>
          <w:rFonts w:ascii="Arial" w:eastAsia="MS Mincho" w:hAnsi="Arial"/>
          <w:b/>
          <w:u w:val="single"/>
        </w:rPr>
        <w:t>do końca maja 2026 r.</w:t>
      </w:r>
    </w:p>
    <w:p w14:paraId="5618E1EF" w14:textId="77777777" w:rsidR="008D38EC" w:rsidRPr="008D38EC" w:rsidRDefault="00817F27" w:rsidP="008D38EC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może polecić Wykonawcy podjęcie działań dla przyspieszenia tempa robót, aby przedmiot umowy został wykonany w terminie umownym. Wszystkie koszty związane z podjętymi działaniami obciążają Wykonawcę.</w:t>
      </w:r>
    </w:p>
    <w:p w14:paraId="13A06F02" w14:textId="77777777" w:rsidR="008D38EC" w:rsidRPr="00474956" w:rsidRDefault="008D38EC" w:rsidP="008D38EC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474956">
        <w:rPr>
          <w:rFonts w:ascii="Arial" w:eastAsia="MS Mincho" w:hAnsi="Arial" w:cs="Arial"/>
          <w:color w:val="000000" w:themeColor="text1"/>
        </w:rPr>
        <w:t xml:space="preserve">W przypadku, gdy prowadzenie przez Wykonawcę prac w danym dniu kolidować będzie z prawidłowym funkcjonowaniem szkoły, Zamawiający zastrzega sobie </w:t>
      </w:r>
      <w:r w:rsidRPr="004B4F59">
        <w:rPr>
          <w:rFonts w:ascii="Arial" w:eastAsia="MS Mincho" w:hAnsi="Arial" w:cs="Arial"/>
          <w:b/>
          <w:color w:val="000000" w:themeColor="text1"/>
        </w:rPr>
        <w:t>prawo do przerwania robót w danym dniu - bez względu na ich zakres i stan zaawansowania</w:t>
      </w:r>
      <w:r w:rsidRPr="00474956">
        <w:rPr>
          <w:rFonts w:ascii="Arial" w:eastAsia="MS Mincho" w:hAnsi="Arial" w:cs="Arial"/>
          <w:color w:val="000000" w:themeColor="text1"/>
        </w:rPr>
        <w:t>.</w:t>
      </w:r>
    </w:p>
    <w:p w14:paraId="0CCF69C2" w14:textId="759B0BA2" w:rsidR="008D38EC" w:rsidRPr="00CC3655" w:rsidRDefault="008D38EC" w:rsidP="008D38EC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  <w:szCs w:val="20"/>
        </w:rPr>
      </w:pPr>
      <w:r w:rsidRPr="00CC3655">
        <w:rPr>
          <w:rFonts w:ascii="Arial" w:eastAsia="MS Mincho" w:hAnsi="Arial" w:cs="Arial"/>
          <w:color w:val="000000" w:themeColor="text1"/>
          <w:szCs w:val="20"/>
        </w:rPr>
        <w:t xml:space="preserve">Doraźne przerwy, jak w ust. 3, nie mogą stanowić podstawy o staranie się przez Wykonawcę o dodatkowe wynagrodzenie lub wydłużenie terminu realizacji umowy. Zamawiający zastrzega, że </w:t>
      </w:r>
      <w:r w:rsidRPr="00CC3655">
        <w:rPr>
          <w:rFonts w:ascii="Arial" w:eastAsia="MS Mincho" w:hAnsi="Arial" w:cs="Arial"/>
          <w:b/>
          <w:color w:val="000000" w:themeColor="text1"/>
          <w:szCs w:val="20"/>
        </w:rPr>
        <w:t xml:space="preserve">łączna długość doraźnych przerw nie przekroczy łącznie </w:t>
      </w:r>
      <w:r w:rsidR="00CC3655" w:rsidRPr="00CC3655">
        <w:rPr>
          <w:rFonts w:ascii="Arial" w:eastAsia="MS Mincho" w:hAnsi="Arial" w:cs="Arial"/>
          <w:b/>
          <w:color w:val="000000" w:themeColor="text1"/>
          <w:szCs w:val="20"/>
        </w:rPr>
        <w:t>8</w:t>
      </w:r>
      <w:r w:rsidRPr="00CC3655">
        <w:rPr>
          <w:rFonts w:ascii="Arial" w:eastAsia="MS Mincho" w:hAnsi="Arial" w:cs="Arial"/>
          <w:b/>
          <w:color w:val="000000" w:themeColor="text1"/>
          <w:szCs w:val="20"/>
        </w:rPr>
        <w:t xml:space="preserve"> dni roboczych</w:t>
      </w:r>
      <w:r w:rsidRPr="00CC3655">
        <w:rPr>
          <w:rFonts w:ascii="Arial" w:eastAsia="MS Mincho" w:hAnsi="Arial" w:cs="Arial"/>
          <w:color w:val="000000" w:themeColor="text1"/>
          <w:szCs w:val="20"/>
        </w:rPr>
        <w:t>, a informacja o ich wdrożeniu musi zostać przesłana Wykonawcy z 2-dniowym wyprzedzeniem.</w:t>
      </w:r>
    </w:p>
    <w:p w14:paraId="0C18FCA4" w14:textId="2F09344A" w:rsidR="008D38EC" w:rsidRDefault="008D38EC" w:rsidP="00A07602">
      <w:pPr>
        <w:pStyle w:val="Akapitzlist"/>
        <w:numPr>
          <w:ilvl w:val="0"/>
          <w:numId w:val="5"/>
        </w:numPr>
        <w:jc w:val="both"/>
        <w:rPr>
          <w:rFonts w:ascii="Arial" w:eastAsia="MS Mincho" w:hAnsi="Arial" w:cs="Arial"/>
          <w:color w:val="FF0000"/>
          <w:sz w:val="20"/>
          <w:szCs w:val="20"/>
        </w:rPr>
      </w:pPr>
      <w:r w:rsidRPr="00A07602">
        <w:rPr>
          <w:rFonts w:ascii="Arial" w:eastAsia="MS Mincho" w:hAnsi="Arial" w:cs="Arial"/>
          <w:color w:val="FF0000"/>
          <w:sz w:val="20"/>
          <w:szCs w:val="20"/>
        </w:rPr>
        <w:t>Oprócz przerw opisanych w ust. 3-4, Zamawiający wskazuje, że Wykonawca nie będzie mógł prowadzić robót objętych umową w dni</w:t>
      </w:r>
      <w:r w:rsidR="00CC3655" w:rsidRPr="00A07602">
        <w:rPr>
          <w:rFonts w:ascii="Arial" w:eastAsia="MS Mincho" w:hAnsi="Arial" w:cs="Arial"/>
          <w:color w:val="FF0000"/>
          <w:sz w:val="20"/>
          <w:szCs w:val="20"/>
        </w:rPr>
        <w:t xml:space="preserve">ach: </w:t>
      </w:r>
      <w:r w:rsidR="00C9738A" w:rsidRPr="00C9738A">
        <w:rPr>
          <w:rFonts w:ascii="Arial" w:eastAsia="MS Mincho" w:hAnsi="Arial" w:cs="Arial"/>
          <w:b/>
          <w:color w:val="FF0000"/>
          <w:sz w:val="20"/>
          <w:szCs w:val="20"/>
        </w:rPr>
        <w:t>8 stycznia 2026</w:t>
      </w:r>
      <w:r w:rsidR="00C9738A" w:rsidRPr="00C9738A">
        <w:rPr>
          <w:rFonts w:ascii="Arial" w:eastAsia="MS Mincho" w:hAnsi="Arial" w:cs="Arial"/>
          <w:color w:val="FF0000"/>
          <w:sz w:val="20"/>
          <w:szCs w:val="20"/>
        </w:rPr>
        <w:t xml:space="preserve"> (</w:t>
      </w:r>
      <w:r w:rsidR="00C9738A">
        <w:rPr>
          <w:rFonts w:ascii="Arial" w:eastAsia="MS Mincho" w:hAnsi="Arial" w:cs="Arial"/>
          <w:color w:val="FF0000"/>
          <w:sz w:val="20"/>
          <w:szCs w:val="20"/>
        </w:rPr>
        <w:t>e</w:t>
      </w:r>
      <w:r w:rsidR="00C9738A" w:rsidRPr="00C9738A">
        <w:rPr>
          <w:rFonts w:ascii="Arial" w:eastAsia="MS Mincho" w:hAnsi="Arial" w:cs="Arial"/>
          <w:color w:val="FF0000"/>
          <w:sz w:val="20"/>
          <w:szCs w:val="20"/>
        </w:rPr>
        <w:t>gzamin zawodowy)</w:t>
      </w:r>
      <w:r w:rsidR="00C9738A">
        <w:rPr>
          <w:rFonts w:ascii="Arial" w:eastAsia="MS Mincho" w:hAnsi="Arial" w:cs="Arial"/>
          <w:color w:val="FF0000"/>
          <w:sz w:val="20"/>
          <w:szCs w:val="20"/>
        </w:rPr>
        <w:t xml:space="preserve"> </w:t>
      </w:r>
      <w:r w:rsidR="00C9738A" w:rsidRPr="00C9738A">
        <w:rPr>
          <w:rFonts w:ascii="Arial" w:eastAsia="MS Mincho" w:hAnsi="Arial" w:cs="Arial"/>
          <w:b/>
          <w:color w:val="FF0000"/>
          <w:sz w:val="20"/>
          <w:szCs w:val="20"/>
        </w:rPr>
        <w:t>2 dni</w:t>
      </w:r>
      <w:r w:rsidR="00C9738A">
        <w:rPr>
          <w:rFonts w:ascii="Arial" w:eastAsia="MS Mincho" w:hAnsi="Arial" w:cs="Arial"/>
          <w:color w:val="FF0000"/>
          <w:sz w:val="20"/>
          <w:szCs w:val="20"/>
        </w:rPr>
        <w:t xml:space="preserve"> </w:t>
      </w:r>
      <w:r w:rsidRPr="00A07602">
        <w:rPr>
          <w:rFonts w:ascii="Arial" w:eastAsia="MS Mincho" w:hAnsi="Arial" w:cs="Arial"/>
          <w:b/>
          <w:color w:val="FF0000"/>
          <w:sz w:val="20"/>
          <w:szCs w:val="20"/>
        </w:rPr>
        <w:t>maja 202</w:t>
      </w:r>
      <w:r w:rsidR="00CC3655" w:rsidRPr="00A07602">
        <w:rPr>
          <w:rFonts w:ascii="Arial" w:eastAsia="MS Mincho" w:hAnsi="Arial" w:cs="Arial"/>
          <w:b/>
          <w:color w:val="FF0000"/>
          <w:sz w:val="20"/>
          <w:szCs w:val="20"/>
        </w:rPr>
        <w:t>6</w:t>
      </w:r>
      <w:r w:rsidRPr="00A07602">
        <w:rPr>
          <w:rFonts w:ascii="Arial" w:eastAsia="MS Mincho" w:hAnsi="Arial" w:cs="Arial"/>
          <w:b/>
          <w:color w:val="FF0000"/>
          <w:sz w:val="20"/>
          <w:szCs w:val="20"/>
        </w:rPr>
        <w:t xml:space="preserve"> r. </w:t>
      </w:r>
      <w:r w:rsidRPr="00C9738A">
        <w:rPr>
          <w:rFonts w:ascii="Arial" w:eastAsia="MS Mincho" w:hAnsi="Arial" w:cs="Arial"/>
          <w:color w:val="FF0000"/>
          <w:sz w:val="20"/>
          <w:szCs w:val="20"/>
        </w:rPr>
        <w:t>(matura</w:t>
      </w:r>
      <w:r w:rsidR="00C9738A">
        <w:rPr>
          <w:rFonts w:ascii="Arial" w:eastAsia="MS Mincho" w:hAnsi="Arial" w:cs="Arial"/>
          <w:b/>
          <w:color w:val="FF0000"/>
          <w:sz w:val="20"/>
          <w:szCs w:val="20"/>
        </w:rPr>
        <w:t xml:space="preserve"> </w:t>
      </w:r>
      <w:r w:rsidR="00C9738A" w:rsidRPr="00C9738A">
        <w:rPr>
          <w:rFonts w:ascii="Arial" w:eastAsia="MS Mincho" w:hAnsi="Arial" w:cs="Arial"/>
          <w:color w:val="FF0000"/>
          <w:sz w:val="20"/>
          <w:szCs w:val="20"/>
        </w:rPr>
        <w:t>ustna - termin zostanie podany do końca marca 2026 roku</w:t>
      </w:r>
      <w:r w:rsidRPr="00C9738A">
        <w:rPr>
          <w:rFonts w:ascii="Arial" w:eastAsia="MS Mincho" w:hAnsi="Arial" w:cs="Arial"/>
          <w:color w:val="FF0000"/>
          <w:sz w:val="20"/>
          <w:szCs w:val="20"/>
        </w:rPr>
        <w:t>)</w:t>
      </w:r>
      <w:r w:rsidR="00CC3655" w:rsidRPr="00C9738A">
        <w:rPr>
          <w:rFonts w:ascii="Arial" w:eastAsia="MS Mincho" w:hAnsi="Arial" w:cs="Arial"/>
          <w:color w:val="FF0000"/>
          <w:sz w:val="20"/>
          <w:szCs w:val="20"/>
        </w:rPr>
        <w:t xml:space="preserve"> </w:t>
      </w:r>
      <w:r w:rsidR="00CC3655" w:rsidRPr="00A07602">
        <w:rPr>
          <w:rFonts w:ascii="Arial" w:eastAsia="MS Mincho" w:hAnsi="Arial" w:cs="Arial"/>
          <w:b/>
          <w:color w:val="FF0000"/>
          <w:sz w:val="20"/>
          <w:szCs w:val="20"/>
        </w:rPr>
        <w:t>oraz 5</w:t>
      </w:r>
      <w:r w:rsidR="00C9738A">
        <w:rPr>
          <w:rFonts w:ascii="Arial" w:eastAsia="MS Mincho" w:hAnsi="Arial" w:cs="Arial"/>
          <w:b/>
          <w:color w:val="FF0000"/>
          <w:sz w:val="20"/>
          <w:szCs w:val="20"/>
        </w:rPr>
        <w:t>, 9 i 10</w:t>
      </w:r>
      <w:r w:rsidR="00CC3655" w:rsidRPr="00A07602">
        <w:rPr>
          <w:rFonts w:ascii="Arial" w:eastAsia="MS Mincho" w:hAnsi="Arial" w:cs="Arial"/>
          <w:b/>
          <w:color w:val="FF0000"/>
          <w:sz w:val="20"/>
          <w:szCs w:val="20"/>
        </w:rPr>
        <w:t xml:space="preserve"> czerwca 2026 r</w:t>
      </w:r>
      <w:r w:rsidRPr="00A07602">
        <w:rPr>
          <w:rFonts w:ascii="Arial" w:eastAsia="MS Mincho" w:hAnsi="Arial" w:cs="Arial"/>
          <w:color w:val="FF0000"/>
          <w:sz w:val="20"/>
          <w:szCs w:val="20"/>
        </w:rPr>
        <w:t>.</w:t>
      </w:r>
      <w:r w:rsidR="00C9738A" w:rsidRPr="00C9738A">
        <w:rPr>
          <w:rFonts w:ascii="Arial" w:eastAsia="MS Mincho" w:hAnsi="Arial" w:cs="Arial"/>
          <w:color w:val="FF0000"/>
          <w:sz w:val="20"/>
          <w:szCs w:val="20"/>
        </w:rPr>
        <w:t xml:space="preserve"> (egzaminy zawodowe)</w:t>
      </w:r>
      <w:r w:rsidR="00C9738A">
        <w:rPr>
          <w:rFonts w:ascii="Arial" w:eastAsia="MS Mincho" w:hAnsi="Arial" w:cs="Arial"/>
          <w:color w:val="FF0000"/>
          <w:sz w:val="20"/>
          <w:szCs w:val="20"/>
        </w:rPr>
        <w:t>.</w:t>
      </w:r>
      <w:r w:rsidRPr="00A07602">
        <w:rPr>
          <w:rFonts w:ascii="Arial" w:eastAsia="MS Mincho" w:hAnsi="Arial" w:cs="Arial"/>
          <w:color w:val="FF0000"/>
          <w:sz w:val="20"/>
          <w:szCs w:val="20"/>
        </w:rPr>
        <w:t xml:space="preserve"> Brak możliwości pracy w tym dniu nie może stanowić podstawy o staranie się przez Wykonawcę o dodatkowe wynagrodzenie lub wydłużenie terminu realizacji umowy.</w:t>
      </w:r>
    </w:p>
    <w:p w14:paraId="73D0C8A5" w14:textId="77777777" w:rsidR="00B61665" w:rsidRPr="008D38EC" w:rsidRDefault="00B61665" w:rsidP="00B44386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8D38EC">
        <w:rPr>
          <w:rFonts w:ascii="Arial" w:hAnsi="Arial" w:cs="Arial"/>
          <w:color w:val="000000" w:themeColor="text1"/>
        </w:rPr>
        <w:t>Zamawiający przekaże Wykonawcy w dniu protokolarnego wprowadzenia Wykonawcy na budowę:</w:t>
      </w:r>
    </w:p>
    <w:p w14:paraId="2BAE6238" w14:textId="77777777" w:rsidR="00B61665" w:rsidRPr="008D38EC" w:rsidRDefault="00B61665" w:rsidP="00B44386">
      <w:pPr>
        <w:numPr>
          <w:ilvl w:val="0"/>
          <w:numId w:val="14"/>
        </w:numPr>
        <w:shd w:val="clear" w:color="auto" w:fill="FFFFFF"/>
        <w:tabs>
          <w:tab w:val="left" w:pos="360"/>
        </w:tabs>
        <w:jc w:val="both"/>
        <w:rPr>
          <w:rFonts w:ascii="Arial" w:hAnsi="Arial"/>
          <w:color w:val="000000" w:themeColor="text1"/>
          <w:sz w:val="20"/>
        </w:rPr>
      </w:pPr>
      <w:r w:rsidRPr="008D38EC">
        <w:rPr>
          <w:rFonts w:ascii="Arial" w:hAnsi="Arial"/>
          <w:color w:val="000000" w:themeColor="text1"/>
          <w:sz w:val="20"/>
        </w:rPr>
        <w:t>teren budowy,</w:t>
      </w:r>
    </w:p>
    <w:p w14:paraId="5BFAD6FC" w14:textId="77777777" w:rsidR="00B61665" w:rsidRPr="008D38EC" w:rsidRDefault="00B61665" w:rsidP="00B44386">
      <w:pPr>
        <w:numPr>
          <w:ilvl w:val="0"/>
          <w:numId w:val="14"/>
        </w:numPr>
        <w:shd w:val="clear" w:color="auto" w:fill="FFFFFF"/>
        <w:tabs>
          <w:tab w:val="left" w:pos="360"/>
        </w:tabs>
        <w:jc w:val="both"/>
        <w:rPr>
          <w:rFonts w:ascii="Arial" w:hAnsi="Arial"/>
          <w:color w:val="000000" w:themeColor="text1"/>
          <w:sz w:val="20"/>
        </w:rPr>
      </w:pPr>
      <w:r w:rsidRPr="008D38EC">
        <w:rPr>
          <w:rFonts w:ascii="Arial" w:hAnsi="Arial"/>
          <w:color w:val="000000" w:themeColor="text1"/>
          <w:sz w:val="20"/>
        </w:rPr>
        <w:t>kompletną dokumentację przedmiotu umowy.</w:t>
      </w:r>
    </w:p>
    <w:p w14:paraId="411656D1" w14:textId="77777777" w:rsidR="004C55C0" w:rsidRPr="002B67BB" w:rsidRDefault="00C17969" w:rsidP="000E0D0D">
      <w:pPr>
        <w:pStyle w:val="WW-Zwykytekst"/>
        <w:numPr>
          <w:ilvl w:val="0"/>
          <w:numId w:val="5"/>
        </w:numPr>
        <w:suppressAutoHyphens/>
        <w:jc w:val="both"/>
        <w:rPr>
          <w:rFonts w:ascii="Arial" w:eastAsia="MS Mincho" w:hAnsi="Arial" w:cs="Arial"/>
          <w:color w:val="FF0000"/>
        </w:rPr>
      </w:pPr>
      <w:r w:rsidRPr="008D38EC">
        <w:rPr>
          <w:rFonts w:ascii="Arial" w:hAnsi="Arial" w:cs="Arial"/>
          <w:color w:val="000000" w:themeColor="text1"/>
        </w:rPr>
        <w:t>Wykonawca rozpocznie roboty budowlane bez zbędnej zwłoki po dacie przekazania terenu budowy</w:t>
      </w:r>
      <w:r w:rsidR="000D1BE9" w:rsidRPr="008D38EC">
        <w:rPr>
          <w:rFonts w:ascii="Arial" w:hAnsi="Arial" w:cs="Arial"/>
          <w:color w:val="000000" w:themeColor="text1"/>
        </w:rPr>
        <w:br/>
      </w:r>
      <w:r w:rsidRPr="008D38EC">
        <w:rPr>
          <w:rFonts w:ascii="Arial" w:hAnsi="Arial" w:cs="Arial"/>
          <w:color w:val="000000" w:themeColor="text1"/>
        </w:rPr>
        <w:t xml:space="preserve">i następnie będzie prowadził </w:t>
      </w:r>
      <w:r w:rsidR="002B67BB" w:rsidRPr="008D38EC">
        <w:rPr>
          <w:rFonts w:ascii="Arial" w:hAnsi="Arial" w:cs="Arial"/>
          <w:color w:val="000000" w:themeColor="text1"/>
        </w:rPr>
        <w:t xml:space="preserve">te </w:t>
      </w:r>
      <w:r w:rsidRPr="008D38EC">
        <w:rPr>
          <w:rFonts w:ascii="Arial" w:hAnsi="Arial" w:cs="Arial"/>
          <w:color w:val="000000" w:themeColor="text1"/>
        </w:rPr>
        <w:t xml:space="preserve">roboty bez opóźniania, aby ukończyć </w:t>
      </w:r>
      <w:r w:rsidR="00F53F5D" w:rsidRPr="008D38EC">
        <w:rPr>
          <w:rFonts w:ascii="Arial" w:hAnsi="Arial" w:cs="Arial"/>
          <w:color w:val="000000" w:themeColor="text1"/>
        </w:rPr>
        <w:t xml:space="preserve">je </w:t>
      </w:r>
      <w:r w:rsidRPr="008D38EC">
        <w:rPr>
          <w:rFonts w:ascii="Arial" w:hAnsi="Arial" w:cs="Arial"/>
          <w:color w:val="000000" w:themeColor="text1"/>
        </w:rPr>
        <w:t xml:space="preserve">w terminie oznaczonym w </w:t>
      </w:r>
      <w:r w:rsidRPr="008D38EC">
        <w:rPr>
          <w:rFonts w:ascii="Arial" w:eastAsia="MS Mincho" w:hAnsi="Arial" w:cs="Arial"/>
          <w:color w:val="000000" w:themeColor="text1"/>
        </w:rPr>
        <w:t>§ 2 ust. 1</w:t>
      </w:r>
      <w:r w:rsidR="00BD3AFB" w:rsidRPr="008D38EC">
        <w:rPr>
          <w:rFonts w:ascii="Arial" w:eastAsia="MS Mincho" w:hAnsi="Arial" w:cs="Arial"/>
          <w:color w:val="000000" w:themeColor="text1"/>
        </w:rPr>
        <w:t xml:space="preserve"> b)</w:t>
      </w:r>
      <w:r w:rsidR="002B67BB" w:rsidRPr="008D38EC">
        <w:rPr>
          <w:rFonts w:ascii="Arial" w:eastAsia="MS Mincho" w:hAnsi="Arial" w:cs="Arial"/>
          <w:color w:val="000000" w:themeColor="text1"/>
        </w:rPr>
        <w:t>, gdzie przez ukończenie rozumie się zaakceptowane przez Inspektora Nadzoru zgłoszenie zakończenia robót objętych przedmiotem umowy</w:t>
      </w:r>
      <w:r w:rsidR="004C55C0" w:rsidRPr="008D38EC">
        <w:rPr>
          <w:rFonts w:ascii="Arial" w:eastAsia="MS Mincho" w:hAnsi="Arial" w:cs="Arial"/>
          <w:color w:val="000000" w:themeColor="text1"/>
        </w:rPr>
        <w:t xml:space="preserve">. </w:t>
      </w:r>
      <w:r w:rsidR="002B67BB" w:rsidRPr="008D38EC">
        <w:rPr>
          <w:rFonts w:ascii="Arial" w:eastAsia="MS Mincho" w:hAnsi="Arial" w:cs="Arial"/>
          <w:color w:val="000000" w:themeColor="text1"/>
        </w:rPr>
        <w:t>Wykonawca odpowiada za zgłoszenie zakończenia robót i uzyskanie akceptacji takiego zgłoszenia przez Inspektora Nadzoru</w:t>
      </w:r>
      <w:r w:rsidR="004C55C0" w:rsidRPr="008D38EC">
        <w:rPr>
          <w:rFonts w:ascii="Arial" w:hAnsi="Arial" w:cs="Arial"/>
          <w:color w:val="000000" w:themeColor="text1"/>
        </w:rPr>
        <w:t xml:space="preserve">. </w:t>
      </w:r>
    </w:p>
    <w:p w14:paraId="110D5E87" w14:textId="77777777" w:rsidR="00967B3C" w:rsidRPr="00E65089" w:rsidRDefault="00967B3C" w:rsidP="00B44386">
      <w:pPr>
        <w:numPr>
          <w:ilvl w:val="0"/>
          <w:numId w:val="5"/>
        </w:numPr>
        <w:rPr>
          <w:rFonts w:ascii="Arial" w:eastAsia="MS Mincho" w:hAnsi="Arial" w:cs="Arial"/>
          <w:color w:val="000000" w:themeColor="text1"/>
          <w:sz w:val="20"/>
        </w:rPr>
      </w:pPr>
      <w:r w:rsidRPr="00E65089">
        <w:rPr>
          <w:rFonts w:ascii="Arial" w:eastAsia="MS Mincho" w:hAnsi="Arial" w:cs="Arial"/>
          <w:color w:val="000000" w:themeColor="text1"/>
          <w:sz w:val="20"/>
        </w:rPr>
        <w:t xml:space="preserve">Wykonawca ponosi pełną odpowiedzialność za teren budowy z chwilą protokolarnego przejęcia terenu budowy od Zamawiającego. </w:t>
      </w:r>
    </w:p>
    <w:p w14:paraId="48F02946" w14:textId="77777777" w:rsidR="002A1013" w:rsidRDefault="002A1013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</w:p>
    <w:p w14:paraId="406C402A" w14:textId="77777777" w:rsidR="00C17969" w:rsidRPr="00E65089" w:rsidRDefault="00C1796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§ </w:t>
      </w:r>
      <w:r w:rsidR="005C2BC1" w:rsidRPr="00E65089">
        <w:rPr>
          <w:rFonts w:ascii="Arial" w:eastAsia="MS Mincho" w:hAnsi="Arial"/>
          <w:b/>
          <w:color w:val="000000" w:themeColor="text1"/>
        </w:rPr>
        <w:t>3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 Podwykonawcy</w:t>
      </w:r>
    </w:p>
    <w:p w14:paraId="13E66E04" w14:textId="77777777" w:rsidR="0089185B" w:rsidRPr="00E65089" w:rsidRDefault="00E57D8B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dopuszcza realizację </w:t>
      </w:r>
      <w:r w:rsidR="00CC4CD3" w:rsidRPr="00E65089">
        <w:rPr>
          <w:rFonts w:ascii="Arial" w:eastAsia="MS Mincho" w:hAnsi="Arial"/>
          <w:color w:val="000000" w:themeColor="text1"/>
        </w:rPr>
        <w:t xml:space="preserve">przedmiotu umowy </w:t>
      </w:r>
      <w:r w:rsidRPr="00E65089">
        <w:rPr>
          <w:rFonts w:ascii="Arial" w:eastAsia="MS Mincho" w:hAnsi="Arial"/>
          <w:color w:val="000000" w:themeColor="text1"/>
        </w:rPr>
        <w:t>w systemie podwykonawstwa</w:t>
      </w:r>
      <w:r w:rsidR="0089185B" w:rsidRPr="00E65089">
        <w:rPr>
          <w:rFonts w:ascii="Arial" w:eastAsia="MS Mincho" w:hAnsi="Arial"/>
          <w:color w:val="000000" w:themeColor="text1"/>
        </w:rPr>
        <w:t xml:space="preserve">, tak w zakresie robót budowlanych jak i </w:t>
      </w:r>
      <w:r w:rsidR="00DF37A7" w:rsidRPr="00E65089">
        <w:rPr>
          <w:rFonts w:ascii="Arial" w:eastAsia="MS Mincho" w:hAnsi="Arial"/>
          <w:color w:val="000000" w:themeColor="text1"/>
        </w:rPr>
        <w:t xml:space="preserve">w zakresie </w:t>
      </w:r>
      <w:r w:rsidR="0089185B" w:rsidRPr="00E65089">
        <w:rPr>
          <w:rFonts w:ascii="Arial" w:eastAsia="MS Mincho" w:hAnsi="Arial"/>
          <w:color w:val="000000" w:themeColor="text1"/>
        </w:rPr>
        <w:t>dostaw lub usług.</w:t>
      </w:r>
    </w:p>
    <w:p w14:paraId="0A17525E" w14:textId="77777777" w:rsidR="00F35339" w:rsidRPr="00E65089" w:rsidRDefault="00356FC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</w:t>
      </w:r>
      <w:r w:rsidR="00F35339" w:rsidRPr="00E65089">
        <w:rPr>
          <w:rFonts w:ascii="Arial" w:eastAsia="MS Mincho" w:hAnsi="Arial"/>
          <w:color w:val="000000" w:themeColor="text1"/>
        </w:rPr>
        <w:t xml:space="preserve">, podwykonawca oraz dalszy podwykonawca zamierzający zawrzeć umowę o podwykonawstwo, </w:t>
      </w:r>
      <w:r w:rsidR="00E56D79" w:rsidRPr="00E65089">
        <w:rPr>
          <w:rFonts w:ascii="Arial" w:eastAsia="MS Mincho" w:hAnsi="Arial"/>
          <w:color w:val="000000" w:themeColor="text1"/>
        </w:rPr>
        <w:t xml:space="preserve">której przedmiotem są </w:t>
      </w:r>
      <w:r w:rsidR="00E56D79" w:rsidRPr="00E65089">
        <w:rPr>
          <w:rFonts w:ascii="Arial" w:eastAsia="MS Mincho" w:hAnsi="Arial"/>
          <w:b/>
          <w:color w:val="000000" w:themeColor="text1"/>
        </w:rPr>
        <w:t>roboty budowlane</w:t>
      </w:r>
      <w:r w:rsidR="00F35339" w:rsidRPr="00E65089">
        <w:rPr>
          <w:rFonts w:ascii="Arial" w:eastAsia="MS Mincho" w:hAnsi="Arial"/>
          <w:color w:val="000000" w:themeColor="text1"/>
        </w:rPr>
        <w:t>, zobowiązuje się do przedłożenia Zamawiającemu</w:t>
      </w:r>
      <w:r w:rsidR="00C91505" w:rsidRPr="00E65089">
        <w:rPr>
          <w:rFonts w:ascii="Arial" w:eastAsia="MS Mincho" w:hAnsi="Arial"/>
          <w:color w:val="000000" w:themeColor="text1"/>
        </w:rPr>
        <w:t xml:space="preserve">,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               </w:t>
      </w:r>
      <w:r w:rsidR="00F35339" w:rsidRPr="00E65089">
        <w:rPr>
          <w:rFonts w:ascii="Arial" w:eastAsia="MS Mincho" w:hAnsi="Arial"/>
          <w:color w:val="000000" w:themeColor="text1"/>
        </w:rPr>
        <w:t xml:space="preserve">projektu </w:t>
      </w:r>
      <w:r w:rsidR="00E56D79" w:rsidRPr="00E65089">
        <w:rPr>
          <w:rFonts w:ascii="Arial" w:eastAsia="MS Mincho" w:hAnsi="Arial"/>
          <w:color w:val="000000" w:themeColor="text1"/>
        </w:rPr>
        <w:t xml:space="preserve">tej </w:t>
      </w:r>
      <w:r w:rsidR="00F35339" w:rsidRPr="00E65089">
        <w:rPr>
          <w:rFonts w:ascii="Arial" w:eastAsia="MS Mincho" w:hAnsi="Arial"/>
          <w:color w:val="000000" w:themeColor="text1"/>
        </w:rPr>
        <w:t>umowy, przy czym podwykonawca lub dalszy podwykonawca jest zobowiązany dołączyć zgodę Wykonawcy</w:t>
      </w:r>
      <w:r w:rsidR="00B10D3D" w:rsidRPr="00E65089">
        <w:rPr>
          <w:rFonts w:ascii="Arial" w:eastAsia="MS Mincho" w:hAnsi="Arial"/>
          <w:color w:val="000000" w:themeColor="text1"/>
        </w:rPr>
        <w:t xml:space="preserve"> na zawarcie umowy o podwykonawstw</w:t>
      </w:r>
      <w:r w:rsidR="00F35339" w:rsidRPr="00E65089">
        <w:rPr>
          <w:rFonts w:ascii="Arial" w:eastAsia="MS Mincho" w:hAnsi="Arial"/>
          <w:color w:val="000000" w:themeColor="text1"/>
        </w:rPr>
        <w:t>o o treści zgodnej z projektem umowy.</w:t>
      </w:r>
      <w:r w:rsidRPr="00E65089">
        <w:rPr>
          <w:rFonts w:ascii="Arial" w:eastAsia="MS Mincho" w:hAnsi="Arial"/>
          <w:color w:val="000000" w:themeColor="text1"/>
        </w:rPr>
        <w:t xml:space="preserve"> </w:t>
      </w:r>
    </w:p>
    <w:p w14:paraId="3BBF9B7E" w14:textId="77777777" w:rsidR="00F35339" w:rsidRPr="00E65089" w:rsidRDefault="00E56D79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</w:t>
      </w:r>
      <w:r w:rsidR="0085409E" w:rsidRPr="00E65089">
        <w:rPr>
          <w:rFonts w:ascii="Arial" w:eastAsia="MS Mincho" w:hAnsi="Arial"/>
          <w:color w:val="000000" w:themeColor="text1"/>
        </w:rPr>
        <w:t xml:space="preserve">ykonawca lub podwykonawca zobowiązany </w:t>
      </w:r>
      <w:r w:rsidR="000F50E7" w:rsidRPr="00E65089">
        <w:rPr>
          <w:rFonts w:ascii="Arial" w:eastAsia="MS Mincho" w:hAnsi="Arial"/>
          <w:color w:val="000000" w:themeColor="text1"/>
        </w:rPr>
        <w:t xml:space="preserve">jest do zapłaty podwykonawcy lub dalszemu podwykonawcy należnego wynagrodzenia w terminie do </w:t>
      </w:r>
      <w:r w:rsidR="000F50E7" w:rsidRPr="00E65089">
        <w:rPr>
          <w:rFonts w:ascii="Arial" w:eastAsia="MS Mincho" w:hAnsi="Arial"/>
          <w:b/>
          <w:color w:val="000000" w:themeColor="text1"/>
        </w:rPr>
        <w:t>14 dni</w:t>
      </w:r>
      <w:r w:rsidR="000F50E7" w:rsidRPr="00E65089">
        <w:rPr>
          <w:rFonts w:ascii="Arial" w:eastAsia="MS Mincho" w:hAnsi="Arial"/>
          <w:color w:val="000000" w:themeColor="text1"/>
        </w:rPr>
        <w:t xml:space="preserve"> </w:t>
      </w:r>
      <w:r w:rsidR="00874F0F" w:rsidRPr="00E65089">
        <w:rPr>
          <w:rFonts w:ascii="Arial" w:eastAsia="MS Mincho" w:hAnsi="Arial"/>
          <w:color w:val="000000" w:themeColor="text1"/>
        </w:rPr>
        <w:t xml:space="preserve">licząc </w:t>
      </w:r>
      <w:r w:rsidR="000F50E7" w:rsidRPr="00E65089">
        <w:rPr>
          <w:rFonts w:ascii="Arial" w:eastAsia="MS Mincho" w:hAnsi="Arial"/>
          <w:color w:val="000000" w:themeColor="text1"/>
        </w:rPr>
        <w:t>od dnia doręczenia wykonawcy, podwykonawcy lub dalszemu pod</w:t>
      </w:r>
      <w:r w:rsidR="00E944BD" w:rsidRPr="00E65089">
        <w:rPr>
          <w:rFonts w:ascii="Arial" w:eastAsia="MS Mincho" w:hAnsi="Arial"/>
          <w:color w:val="000000" w:themeColor="text1"/>
        </w:rPr>
        <w:t xml:space="preserve">wykonawcy faktury lub rachunku wraz z dokumentami potwierdzającymi </w:t>
      </w:r>
      <w:r w:rsidR="003F074E" w:rsidRPr="00E65089">
        <w:rPr>
          <w:rFonts w:ascii="Arial" w:eastAsia="MS Mincho" w:hAnsi="Arial"/>
          <w:color w:val="000000" w:themeColor="text1"/>
        </w:rPr>
        <w:t>należyte wykonanie zleconych robót</w:t>
      </w:r>
      <w:r w:rsidR="000F50E7" w:rsidRPr="00E65089">
        <w:rPr>
          <w:rFonts w:ascii="Arial" w:eastAsia="MS Mincho" w:hAnsi="Arial"/>
          <w:color w:val="000000" w:themeColor="text1"/>
        </w:rPr>
        <w:t xml:space="preserve">. </w:t>
      </w:r>
    </w:p>
    <w:p w14:paraId="40BD0538" w14:textId="77777777" w:rsidR="003F074E" w:rsidRPr="00E65089" w:rsidRDefault="003F074E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Zamawiający, w terminie 7 dni od daty przedłożenia projektu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roboty budowlane</w:t>
      </w:r>
      <w:r w:rsidRPr="00E65089">
        <w:rPr>
          <w:rFonts w:ascii="Arial" w:eastAsia="MS Mincho" w:hAnsi="Arial"/>
          <w:color w:val="000000" w:themeColor="text1"/>
        </w:rPr>
        <w:t>, zgłasza do niej pisemne zastrzeżenia</w:t>
      </w:r>
      <w:r w:rsidR="00D01E72" w:rsidRPr="00E65089">
        <w:rPr>
          <w:rFonts w:ascii="Arial" w:eastAsia="MS Mincho" w:hAnsi="Arial"/>
          <w:color w:val="000000" w:themeColor="text1"/>
        </w:rPr>
        <w:t xml:space="preserve"> w zakresie</w:t>
      </w:r>
      <w:r w:rsidRPr="00E65089">
        <w:rPr>
          <w:rFonts w:ascii="Arial" w:eastAsia="MS Mincho" w:hAnsi="Arial"/>
          <w:color w:val="000000" w:themeColor="text1"/>
        </w:rPr>
        <w:t>:</w:t>
      </w:r>
    </w:p>
    <w:p w14:paraId="2E7E0405" w14:textId="77777777" w:rsidR="003F074E" w:rsidRPr="00E65089" w:rsidRDefault="00674776" w:rsidP="00B44386">
      <w:pPr>
        <w:pStyle w:val="WW-Zwykytekst"/>
        <w:numPr>
          <w:ilvl w:val="2"/>
          <w:numId w:val="9"/>
        </w:numPr>
        <w:tabs>
          <w:tab w:val="clear" w:pos="2340"/>
          <w:tab w:val="num" w:pos="900"/>
        </w:tabs>
        <w:ind w:left="90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</w:t>
      </w:r>
      <w:r w:rsidR="003F074E" w:rsidRPr="00E65089">
        <w:rPr>
          <w:rFonts w:ascii="Arial" w:eastAsia="MS Mincho" w:hAnsi="Arial"/>
          <w:color w:val="000000" w:themeColor="text1"/>
        </w:rPr>
        <w:t>iespełniając</w:t>
      </w:r>
      <w:r w:rsidRPr="00E65089">
        <w:rPr>
          <w:rFonts w:ascii="Arial" w:eastAsia="MS Mincho" w:hAnsi="Arial"/>
          <w:color w:val="000000" w:themeColor="text1"/>
        </w:rPr>
        <w:t xml:space="preserve">ych </w:t>
      </w:r>
      <w:r w:rsidR="003F074E" w:rsidRPr="00E65089">
        <w:rPr>
          <w:rFonts w:ascii="Arial" w:eastAsia="MS Mincho" w:hAnsi="Arial"/>
          <w:color w:val="000000" w:themeColor="text1"/>
        </w:rPr>
        <w:t xml:space="preserve">wymagań określonych </w:t>
      </w:r>
      <w:r w:rsidR="00B95136" w:rsidRPr="00E65089">
        <w:rPr>
          <w:rFonts w:ascii="Arial" w:eastAsia="MS Mincho" w:hAnsi="Arial"/>
          <w:color w:val="000000" w:themeColor="text1"/>
        </w:rPr>
        <w:t xml:space="preserve">dla Wykonawcy </w:t>
      </w:r>
      <w:r w:rsidR="003F074E" w:rsidRPr="00E65089">
        <w:rPr>
          <w:rFonts w:ascii="Arial" w:eastAsia="MS Mincho" w:hAnsi="Arial"/>
          <w:color w:val="000000" w:themeColor="text1"/>
        </w:rPr>
        <w:t>w specyfikacji istotnych warunków zamówienia;</w:t>
      </w:r>
    </w:p>
    <w:p w14:paraId="336D0304" w14:textId="77777777" w:rsidR="00F35339" w:rsidRPr="00E65089" w:rsidRDefault="003F074E" w:rsidP="00B44386">
      <w:pPr>
        <w:pStyle w:val="WW-Zwykytekst"/>
        <w:numPr>
          <w:ilvl w:val="2"/>
          <w:numId w:val="9"/>
        </w:numPr>
        <w:tabs>
          <w:tab w:val="clear" w:pos="2340"/>
          <w:tab w:val="num" w:pos="900"/>
        </w:tabs>
        <w:ind w:left="90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gdy przewiduje termin zapłaty wynagrodzenia dłuższy niż określony w ust. </w:t>
      </w:r>
      <w:r w:rsidR="00AC7509" w:rsidRPr="00E65089">
        <w:rPr>
          <w:rFonts w:ascii="Arial" w:eastAsia="MS Mincho" w:hAnsi="Arial"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78198A10" w14:textId="77777777"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Niezgłoszenie pisemnych zastrzeżeń do przedłożonego projektu umowy o podwykonawstwo, której przedmiotem są roboty budowlane, w terminie 7 dni, uważa się za akceptację projektu umowy przez Zamawiającego.</w:t>
      </w:r>
    </w:p>
    <w:p w14:paraId="06D2914F" w14:textId="77777777"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Wykonawca, podwykonawca lub dalszy podwykonawca zamówienia na roboty budowlane przedkłada Zamawiającemu</w:t>
      </w:r>
      <w:r w:rsidR="00C91505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 xml:space="preserve">poświadczoną za zgodność z oryginałem kopię zawartej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roboty budowlane</w:t>
      </w:r>
      <w:r w:rsidRPr="00E65089">
        <w:rPr>
          <w:rFonts w:ascii="Arial" w:eastAsia="MS Mincho" w:hAnsi="Arial"/>
          <w:color w:val="000000" w:themeColor="text1"/>
        </w:rPr>
        <w:t>, w terminie 7 dni od dnia jej zawarcia.</w:t>
      </w:r>
    </w:p>
    <w:p w14:paraId="571D432A" w14:textId="77777777"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Zamawiający, w terminie 7 dni od daty przedłożenia projektu umowy o podwykonawstwo, której przedmiotem </w:t>
      </w:r>
      <w:r w:rsidR="00F73B7C" w:rsidRPr="00E65089">
        <w:rPr>
          <w:rFonts w:ascii="Arial" w:eastAsia="MS Mincho" w:hAnsi="Arial"/>
          <w:color w:val="000000" w:themeColor="text1"/>
        </w:rPr>
        <w:t>są roboty budowlane</w:t>
      </w:r>
      <w:r w:rsidRPr="00E65089">
        <w:rPr>
          <w:rFonts w:ascii="Arial" w:eastAsia="MS Mincho" w:hAnsi="Arial"/>
          <w:color w:val="000000" w:themeColor="text1"/>
        </w:rPr>
        <w:t xml:space="preserve">, zgłasza </w:t>
      </w:r>
      <w:r w:rsidR="00F73B7C" w:rsidRPr="00E65089">
        <w:rPr>
          <w:rFonts w:ascii="Arial" w:eastAsia="MS Mincho" w:hAnsi="Arial"/>
          <w:color w:val="000000" w:themeColor="text1"/>
        </w:rPr>
        <w:t xml:space="preserve">do niej </w:t>
      </w:r>
      <w:r w:rsidRPr="00E65089">
        <w:rPr>
          <w:rFonts w:ascii="Arial" w:eastAsia="MS Mincho" w:hAnsi="Arial"/>
          <w:color w:val="000000" w:themeColor="text1"/>
        </w:rPr>
        <w:t xml:space="preserve">pisemny sprzeciw w przypadkach, o których mowa w ust. </w:t>
      </w:r>
      <w:r w:rsidR="00AC7509" w:rsidRPr="00E65089">
        <w:rPr>
          <w:rFonts w:ascii="Arial" w:eastAsia="MS Mincho" w:hAnsi="Arial"/>
          <w:color w:val="000000" w:themeColor="text1"/>
        </w:rPr>
        <w:t>4.</w:t>
      </w:r>
    </w:p>
    <w:p w14:paraId="18A67655" w14:textId="77777777" w:rsidR="00F35339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Niezgłoszenie pisemnego sprzeciwu do przedłożonej umowy o podwykonawstwo, której przedmiotem są roboty budowlane, w terminie określonym w ust. </w:t>
      </w:r>
      <w:r w:rsidR="00AC7509" w:rsidRPr="00E65089">
        <w:rPr>
          <w:rFonts w:ascii="Arial" w:eastAsia="MS Mincho" w:hAnsi="Arial"/>
          <w:color w:val="000000" w:themeColor="text1"/>
        </w:rPr>
        <w:t>7</w:t>
      </w:r>
      <w:r w:rsidRPr="00E65089">
        <w:rPr>
          <w:rFonts w:ascii="Arial" w:eastAsia="MS Mincho" w:hAnsi="Arial"/>
          <w:color w:val="000000" w:themeColor="text1"/>
        </w:rPr>
        <w:t>, uważa się za akceptację umowy przez Zamawiającego.</w:t>
      </w:r>
    </w:p>
    <w:p w14:paraId="451646B6" w14:textId="77777777"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Wykonawca, podwykonawca lub dalszy podwykonawca zamówienia na roboty budowlane przedkłada Zamawiającemu, poświadczoną za zgodność z oryginałem kopię zawartej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dostawy lub usługi</w:t>
      </w:r>
      <w:r w:rsidRPr="00E65089">
        <w:rPr>
          <w:rFonts w:ascii="Arial" w:eastAsia="MS Mincho" w:hAnsi="Arial"/>
          <w:color w:val="000000" w:themeColor="text1"/>
        </w:rPr>
        <w:t xml:space="preserve">, w terminie 7 dni od dnia jej zawarcia, z wyłączeniem umów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                        </w:t>
      </w:r>
      <w:r w:rsidRPr="00E65089">
        <w:rPr>
          <w:rFonts w:ascii="Arial" w:eastAsia="MS Mincho" w:hAnsi="Arial"/>
          <w:color w:val="000000" w:themeColor="text1"/>
        </w:rPr>
        <w:t>o podwykonawstwo o wartości mniejszej niż 0,5</w:t>
      </w:r>
      <w:r w:rsidR="00E54189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% wartości </w:t>
      </w:r>
      <w:r w:rsidR="00B95136" w:rsidRPr="00E65089">
        <w:rPr>
          <w:rFonts w:ascii="Arial" w:eastAsia="MS Mincho" w:hAnsi="Arial"/>
          <w:color w:val="000000" w:themeColor="text1"/>
        </w:rPr>
        <w:t xml:space="preserve">niniejszej </w:t>
      </w:r>
      <w:r w:rsidRPr="00E65089">
        <w:rPr>
          <w:rFonts w:ascii="Arial" w:eastAsia="MS Mincho" w:hAnsi="Arial"/>
          <w:color w:val="000000" w:themeColor="text1"/>
        </w:rPr>
        <w:t xml:space="preserve">umowy. Wyłączenie, o którym mowa </w:t>
      </w:r>
      <w:r w:rsidR="00FE20D4" w:rsidRPr="00E65089">
        <w:rPr>
          <w:rFonts w:ascii="Arial" w:eastAsia="MS Mincho" w:hAnsi="Arial"/>
          <w:color w:val="000000" w:themeColor="text1"/>
        </w:rPr>
        <w:t xml:space="preserve">                      </w:t>
      </w:r>
      <w:r w:rsidRPr="00E65089">
        <w:rPr>
          <w:rFonts w:ascii="Arial" w:eastAsia="MS Mincho" w:hAnsi="Arial"/>
          <w:color w:val="000000" w:themeColor="text1"/>
        </w:rPr>
        <w:t>w zdaniu pierwszym, nie dotycz</w:t>
      </w:r>
      <w:r w:rsidR="00224434" w:rsidRPr="00E65089">
        <w:rPr>
          <w:rFonts w:ascii="Arial" w:eastAsia="MS Mincho" w:hAnsi="Arial"/>
          <w:color w:val="000000" w:themeColor="text1"/>
        </w:rPr>
        <w:t>y umów</w:t>
      </w:r>
      <w:r w:rsidR="00B95136" w:rsidRPr="00E65089">
        <w:rPr>
          <w:rFonts w:ascii="Arial" w:eastAsia="MS Mincho" w:hAnsi="Arial"/>
          <w:color w:val="000000" w:themeColor="text1"/>
        </w:rPr>
        <w:t xml:space="preserve"> </w:t>
      </w:r>
      <w:r w:rsidR="00224434" w:rsidRPr="00E65089">
        <w:rPr>
          <w:rFonts w:ascii="Arial" w:eastAsia="MS Mincho" w:hAnsi="Arial"/>
          <w:color w:val="000000" w:themeColor="text1"/>
        </w:rPr>
        <w:t xml:space="preserve">o podwykonawstwo </w:t>
      </w:r>
      <w:r w:rsidRPr="00E65089">
        <w:rPr>
          <w:rFonts w:ascii="Arial" w:eastAsia="MS Mincho" w:hAnsi="Arial"/>
          <w:color w:val="000000" w:themeColor="text1"/>
        </w:rPr>
        <w:t>o wartości większej niż 50.000 zł.</w:t>
      </w:r>
    </w:p>
    <w:p w14:paraId="02A397ED" w14:textId="77777777"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 xml:space="preserve">W przypadku, o którym mowa w ust. </w:t>
      </w:r>
      <w:r w:rsidR="00AC7509" w:rsidRPr="00E65089">
        <w:rPr>
          <w:rFonts w:ascii="Arial" w:eastAsia="MS Mincho" w:hAnsi="Arial"/>
          <w:color w:val="000000" w:themeColor="text1"/>
        </w:rPr>
        <w:t>9</w:t>
      </w:r>
      <w:r w:rsidRPr="00E65089">
        <w:rPr>
          <w:rFonts w:ascii="Arial" w:eastAsia="MS Mincho" w:hAnsi="Arial"/>
          <w:color w:val="000000" w:themeColor="text1"/>
        </w:rPr>
        <w:t xml:space="preserve">, jeżeli termin zapłaty wynagrodzenia jest dłuższy niż określony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</w:t>
      </w:r>
      <w:r w:rsidR="00631ADF" w:rsidRPr="00E65089">
        <w:rPr>
          <w:rFonts w:ascii="Arial" w:eastAsia="MS Mincho" w:hAnsi="Arial"/>
          <w:color w:val="000000" w:themeColor="text1"/>
        </w:rPr>
        <w:t xml:space="preserve">w ust. </w:t>
      </w:r>
      <w:r w:rsidR="00AC7509" w:rsidRPr="00E65089">
        <w:rPr>
          <w:rFonts w:ascii="Arial" w:eastAsia="MS Mincho" w:hAnsi="Arial"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, Zamawiający informuje o tym Wykonawcę i wzywa go do doprowadzenia do zmiany tej umowy pod rygorem wystąpienia o zapłatę kary umownej.</w:t>
      </w:r>
    </w:p>
    <w:p w14:paraId="59081079" w14:textId="77777777"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Postanowi</w:t>
      </w:r>
      <w:r w:rsidR="00631ADF" w:rsidRPr="00E65089">
        <w:rPr>
          <w:rFonts w:ascii="Arial" w:eastAsia="MS Mincho" w:hAnsi="Arial"/>
          <w:color w:val="000000" w:themeColor="text1"/>
        </w:rPr>
        <w:t xml:space="preserve">enia umowy wskazane w § 3 ust. </w:t>
      </w:r>
      <w:r w:rsidR="00AC7509" w:rsidRPr="00E65089">
        <w:rPr>
          <w:rFonts w:ascii="Arial" w:eastAsia="MS Mincho" w:hAnsi="Arial"/>
          <w:color w:val="000000" w:themeColor="text1"/>
        </w:rPr>
        <w:t>2</w:t>
      </w:r>
      <w:r w:rsidRPr="00E65089">
        <w:rPr>
          <w:rFonts w:ascii="Arial" w:eastAsia="MS Mincho" w:hAnsi="Arial"/>
          <w:color w:val="000000" w:themeColor="text1"/>
        </w:rPr>
        <w:t>-</w:t>
      </w:r>
      <w:r w:rsidR="00E54189" w:rsidRPr="00E65089">
        <w:rPr>
          <w:rFonts w:ascii="Arial" w:eastAsia="MS Mincho" w:hAnsi="Arial"/>
          <w:color w:val="000000" w:themeColor="text1"/>
        </w:rPr>
        <w:t>1</w:t>
      </w:r>
      <w:r w:rsidR="00AC7509" w:rsidRPr="00E65089">
        <w:rPr>
          <w:rFonts w:ascii="Arial" w:eastAsia="MS Mincho" w:hAnsi="Arial"/>
          <w:color w:val="000000" w:themeColor="text1"/>
        </w:rPr>
        <w:t>0</w:t>
      </w:r>
      <w:r w:rsidRPr="00E65089">
        <w:rPr>
          <w:rFonts w:ascii="Arial" w:eastAsia="MS Mincho" w:hAnsi="Arial"/>
          <w:color w:val="000000" w:themeColor="text1"/>
        </w:rPr>
        <w:t xml:space="preserve"> stosuje się odpowiednio do zmian tej umowy</w:t>
      </w:r>
      <w:r w:rsidR="00E944BD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>o podwykonawstwo.</w:t>
      </w:r>
    </w:p>
    <w:p w14:paraId="256CE6B3" w14:textId="77777777" w:rsidR="006E6347" w:rsidRPr="00E65089" w:rsidRDefault="006E6347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Zapisy umów lub projekty umów z Podwykonawcami nie mogą stać w sprzeczności z postanowieniami przedmiotowo-istotnymi umowy zawartej pomiędzy Wykonawcą a Zamawiającym, oraz zapisami w SWZ a </w:t>
      </w:r>
      <w:r w:rsidRPr="00E65089">
        <w:rPr>
          <w:rFonts w:ascii="Arial" w:eastAsia="MS Mincho" w:hAnsi="Arial"/>
          <w:b/>
          <w:color w:val="000000" w:themeColor="text1"/>
        </w:rPr>
        <w:t>ponadto umowa o podwykonawstwo nie może zawierać postanowień kształtujących prawa i obowiązki podwykonawcy, w zakresie kar umownych oraz postanowień dotyczących warunków wypłaty wynagrodzenia,</w:t>
      </w:r>
      <w:r w:rsidRPr="00E65089">
        <w:rPr>
          <w:rFonts w:ascii="Arial" w:eastAsia="MS Mincho" w:hAnsi="Arial"/>
          <w:color w:val="000000" w:themeColor="text1"/>
        </w:rPr>
        <w:t xml:space="preserve"> w sposób dla niego mniej korzystny niż prawa i obowiązki Wykonawcy, ukształtowane postanowieniami umowy zawartej między Zamawiającym a Wykonawcą.</w:t>
      </w:r>
    </w:p>
    <w:p w14:paraId="5DDB2B5B" w14:textId="77777777" w:rsidR="00E57D8B" w:rsidRPr="00E65089" w:rsidRDefault="00E57D8B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działania lub zaniechania podwykonawców Wykonawca odpowiada jak za własne.</w:t>
      </w:r>
    </w:p>
    <w:p w14:paraId="3C1B2317" w14:textId="77777777" w:rsidR="0059656E" w:rsidRPr="00E65089" w:rsidRDefault="0059656E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14:paraId="781E0BCF" w14:textId="77777777" w:rsidR="00B554CE" w:rsidRPr="00E65089" w:rsidRDefault="005C2BC1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4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Obowiązki Wykonawcy</w:t>
      </w:r>
    </w:p>
    <w:p w14:paraId="33B7F7F7" w14:textId="77777777"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zobowiązany jest:</w:t>
      </w:r>
    </w:p>
    <w:p w14:paraId="33B08AA2" w14:textId="77777777" w:rsidR="00776972" w:rsidRPr="00E65089" w:rsidRDefault="005938B9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</w:t>
      </w:r>
      <w:r w:rsidR="00AC7509" w:rsidRPr="00E65089">
        <w:rPr>
          <w:rFonts w:ascii="Arial" w:eastAsia="MS Mincho" w:hAnsi="Arial"/>
          <w:color w:val="000000" w:themeColor="text1"/>
        </w:rPr>
        <w:t>apewnić właściwą koordynację robót wykonywanych przez podwykonawców i dalszych podwykonawcó</w:t>
      </w:r>
      <w:r w:rsidR="00776972" w:rsidRPr="00E65089">
        <w:rPr>
          <w:rFonts w:ascii="Arial" w:eastAsia="MS Mincho" w:hAnsi="Arial"/>
          <w:color w:val="000000" w:themeColor="text1"/>
        </w:rPr>
        <w:t>w;</w:t>
      </w:r>
    </w:p>
    <w:p w14:paraId="16C342C5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uczestniczyć w wyznaczonych przez Zamawiającego spotkaniach w celu omówienia spraw związanych</w:t>
      </w:r>
      <w:r w:rsidR="00E944BD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 xml:space="preserve">z realizacją przedmiotu </w:t>
      </w:r>
      <w:r w:rsidR="00634046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</w:t>
      </w:r>
      <w:r w:rsidR="00631ADF" w:rsidRPr="00E65089">
        <w:rPr>
          <w:rFonts w:ascii="Arial" w:eastAsia="MS Mincho" w:hAnsi="Arial"/>
          <w:color w:val="000000" w:themeColor="text1"/>
        </w:rPr>
        <w:t>,</w:t>
      </w:r>
    </w:p>
    <w:p w14:paraId="5BE531D8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wygrodzić i zabezpieczyć teren</w:t>
      </w:r>
      <w:r w:rsidR="00AC7509" w:rsidRPr="00E65089">
        <w:rPr>
          <w:rFonts w:ascii="Arial" w:eastAsia="MS Mincho" w:hAnsi="Arial"/>
          <w:color w:val="000000" w:themeColor="text1"/>
        </w:rPr>
        <w:t xml:space="preserve"> budowy </w:t>
      </w:r>
      <w:r w:rsidRPr="00E65089">
        <w:rPr>
          <w:rFonts w:ascii="Arial" w:eastAsia="MS Mincho" w:hAnsi="Arial"/>
          <w:color w:val="000000" w:themeColor="text1"/>
        </w:rPr>
        <w:t>przed dostępem osób trzecich,</w:t>
      </w:r>
    </w:p>
    <w:p w14:paraId="02B600BE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dokonać pomiaru z natury wszystkich elementów wymagających </w:t>
      </w:r>
      <w:r w:rsidR="00FC1ABF" w:rsidRPr="00E65089">
        <w:rPr>
          <w:rFonts w:ascii="Arial" w:eastAsia="MS Mincho" w:hAnsi="Arial"/>
          <w:color w:val="000000" w:themeColor="text1"/>
        </w:rPr>
        <w:t xml:space="preserve">pomiaru dla potrzeb prawidłowej </w:t>
      </w:r>
      <w:r w:rsidRPr="00E65089">
        <w:rPr>
          <w:rFonts w:ascii="Arial" w:eastAsia="MS Mincho" w:hAnsi="Arial"/>
          <w:color w:val="000000" w:themeColor="text1"/>
        </w:rPr>
        <w:t>realizacji inwestycji, w szczególności dla potrzeb zamówienia materiałów i urządzeń,</w:t>
      </w:r>
      <w:r w:rsidR="004E3860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z uwzględnieniem </w:t>
      </w:r>
      <w:r w:rsidR="00FC1ABF" w:rsidRPr="00E65089">
        <w:rPr>
          <w:rFonts w:ascii="Arial" w:eastAsia="MS Mincho" w:hAnsi="Arial"/>
          <w:color w:val="000000" w:themeColor="text1"/>
        </w:rPr>
        <w:t>i</w:t>
      </w:r>
      <w:r w:rsidR="00A675F3" w:rsidRPr="00E65089">
        <w:rPr>
          <w:rFonts w:ascii="Arial" w:eastAsia="MS Mincho" w:hAnsi="Arial"/>
          <w:color w:val="000000" w:themeColor="text1"/>
        </w:rPr>
        <w:t>stniejących warunków terenowych,</w:t>
      </w:r>
    </w:p>
    <w:p w14:paraId="1B472143" w14:textId="77777777" w:rsidR="007A16E7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prowadzić roboty rozbiórkowe i budowlane zgodnie z wymogami rozporządzenia Ministra Infrastruktury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</w:t>
      </w:r>
      <w:r w:rsidR="00B95136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z dn</w:t>
      </w:r>
      <w:r w:rsidR="0077001A" w:rsidRPr="00E65089">
        <w:rPr>
          <w:rFonts w:ascii="Arial" w:eastAsia="MS Mincho" w:hAnsi="Arial"/>
          <w:color w:val="000000" w:themeColor="text1"/>
        </w:rPr>
        <w:t xml:space="preserve">ia </w:t>
      </w:r>
      <w:r w:rsidRPr="00E65089">
        <w:rPr>
          <w:rFonts w:ascii="Arial" w:eastAsia="MS Mincho" w:hAnsi="Arial"/>
          <w:color w:val="000000" w:themeColor="text1"/>
        </w:rPr>
        <w:t>6</w:t>
      </w:r>
      <w:r w:rsidR="0077001A" w:rsidRPr="00E65089">
        <w:rPr>
          <w:rFonts w:ascii="Arial" w:eastAsia="MS Mincho" w:hAnsi="Arial"/>
          <w:color w:val="000000" w:themeColor="text1"/>
        </w:rPr>
        <w:t xml:space="preserve"> lutego </w:t>
      </w:r>
      <w:r w:rsidRPr="00E65089">
        <w:rPr>
          <w:rFonts w:ascii="Arial" w:eastAsia="MS Mincho" w:hAnsi="Arial"/>
          <w:color w:val="000000" w:themeColor="text1"/>
        </w:rPr>
        <w:t>2003r. w sprawie bezpieczeństwa i higieny pracy podczas wykonywania robót budowlan</w:t>
      </w:r>
      <w:r w:rsidR="0077001A" w:rsidRPr="00E65089">
        <w:rPr>
          <w:rFonts w:ascii="Arial" w:eastAsia="MS Mincho" w:hAnsi="Arial"/>
          <w:color w:val="000000" w:themeColor="text1"/>
        </w:rPr>
        <w:t>ych</w:t>
      </w:r>
      <w:r w:rsidRPr="00E65089">
        <w:rPr>
          <w:rFonts w:ascii="Arial" w:eastAsia="MS Mincho" w:hAnsi="Arial"/>
          <w:color w:val="000000" w:themeColor="text1"/>
        </w:rPr>
        <w:t>,</w:t>
      </w:r>
    </w:p>
    <w:p w14:paraId="12D3CF93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zapewnić stały dozór nad mieniem oraz zawrzeć stosowne umowy ubezpieczenia mienia oraz od odpowiedzialności cywilnej,</w:t>
      </w:r>
    </w:p>
    <w:p w14:paraId="62CF08C7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utrzymywać porządek w trakcie realizacji robót oraz systematycznie porządkować miejsca wykonywania prac,</w:t>
      </w:r>
    </w:p>
    <w:p w14:paraId="3B9093FC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natychmiast usuwać w sposób docelowy wszelkie szkody i awarie spowodowane przez Wykonawcę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</w:t>
      </w:r>
      <w:r w:rsidR="004E3860" w:rsidRPr="00E65089">
        <w:rPr>
          <w:rFonts w:ascii="Arial" w:eastAsia="MS Mincho" w:hAnsi="Arial"/>
          <w:color w:val="000000" w:themeColor="text1"/>
        </w:rPr>
        <w:t>w trakcie realizacji robót,</w:t>
      </w:r>
    </w:p>
    <w:p w14:paraId="3489EE48" w14:textId="77777777" w:rsidR="00AC7509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prowadzić roboty w sposób bezpieczny,</w:t>
      </w:r>
    </w:p>
    <w:p w14:paraId="2A8721CA" w14:textId="77777777" w:rsidR="00AD04AE" w:rsidRDefault="00B554CE" w:rsidP="001A45F4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AD04AE">
        <w:rPr>
          <w:rFonts w:ascii="Arial" w:eastAsia="MS Mincho" w:hAnsi="Arial"/>
          <w:color w:val="000000" w:themeColor="text1"/>
        </w:rPr>
        <w:t>wykonać wraz ze sporządzeniem stosownych protokołów z przeprowadzonych badań odbiorczych, wszystkie niezbędne</w:t>
      </w:r>
      <w:r w:rsidR="003F6690" w:rsidRPr="00AD04AE">
        <w:rPr>
          <w:rFonts w:ascii="Arial" w:eastAsia="MS Mincho" w:hAnsi="Arial"/>
          <w:color w:val="000000" w:themeColor="text1"/>
        </w:rPr>
        <w:t xml:space="preserve"> </w:t>
      </w:r>
      <w:r w:rsidRPr="00AD04AE">
        <w:rPr>
          <w:rFonts w:ascii="Arial" w:eastAsia="MS Mincho" w:hAnsi="Arial"/>
          <w:color w:val="000000" w:themeColor="text1"/>
        </w:rPr>
        <w:t xml:space="preserve">próby, badania, uzgodnienia </w:t>
      </w:r>
      <w:r w:rsidR="00821BE2" w:rsidRPr="00AD04AE">
        <w:rPr>
          <w:rFonts w:ascii="Arial" w:eastAsia="MS Mincho" w:hAnsi="Arial"/>
          <w:color w:val="000000" w:themeColor="text1"/>
        </w:rPr>
        <w:t xml:space="preserve">służb </w:t>
      </w:r>
      <w:r w:rsidRPr="00AD04AE">
        <w:rPr>
          <w:rFonts w:ascii="Arial" w:eastAsia="MS Mincho" w:hAnsi="Arial"/>
          <w:color w:val="000000" w:themeColor="text1"/>
        </w:rPr>
        <w:t>nadzor</w:t>
      </w:r>
      <w:r w:rsidR="00821BE2" w:rsidRPr="00AD04AE">
        <w:rPr>
          <w:rFonts w:ascii="Arial" w:eastAsia="MS Mincho" w:hAnsi="Arial"/>
          <w:color w:val="000000" w:themeColor="text1"/>
        </w:rPr>
        <w:t>u</w:t>
      </w:r>
      <w:r w:rsidRPr="00AD04AE">
        <w:rPr>
          <w:rFonts w:ascii="Arial" w:eastAsia="MS Mincho" w:hAnsi="Arial"/>
          <w:color w:val="000000" w:themeColor="text1"/>
        </w:rPr>
        <w:t xml:space="preserve"> i odbiory, </w:t>
      </w:r>
    </w:p>
    <w:p w14:paraId="1D280FDC" w14:textId="77777777" w:rsidR="00B554CE" w:rsidRPr="00AD04AE" w:rsidRDefault="00B554CE" w:rsidP="001A45F4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AD04AE">
        <w:rPr>
          <w:rFonts w:ascii="Arial" w:eastAsia="MS Mincho" w:hAnsi="Arial"/>
          <w:color w:val="000000" w:themeColor="text1"/>
        </w:rPr>
        <w:t>uporządkować teren po wykonaniu robót oraz zdemontować obiekty tymczasowe,</w:t>
      </w:r>
    </w:p>
    <w:p w14:paraId="24F53DB8" w14:textId="5AB4D81D" w:rsidR="001F1678" w:rsidRPr="00532181" w:rsidRDefault="00B554CE" w:rsidP="00BB4F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rPr>
          <w:rFonts w:ascii="Arial" w:eastAsia="MS Mincho" w:hAnsi="Arial"/>
          <w:b/>
        </w:rPr>
      </w:pPr>
      <w:r w:rsidRPr="00532181">
        <w:rPr>
          <w:rFonts w:ascii="Arial" w:eastAsia="MS Mincho" w:hAnsi="Arial"/>
        </w:rPr>
        <w:t xml:space="preserve">opracować i przekazać Zamawiającemu </w:t>
      </w:r>
      <w:r w:rsidRPr="00532181">
        <w:rPr>
          <w:rFonts w:ascii="Arial" w:eastAsia="MS Mincho" w:hAnsi="Arial"/>
          <w:b/>
        </w:rPr>
        <w:t>operat kolaudacyjny</w:t>
      </w:r>
      <w:r w:rsidR="005D41FD" w:rsidRPr="00532181">
        <w:rPr>
          <w:rFonts w:ascii="Arial" w:eastAsia="MS Mincho" w:hAnsi="Arial"/>
        </w:rPr>
        <w:t xml:space="preserve"> </w:t>
      </w:r>
      <w:r w:rsidR="005D41FD" w:rsidRPr="00532181">
        <w:rPr>
          <w:rFonts w:ascii="Arial" w:eastAsia="MS Mincho" w:hAnsi="Arial"/>
          <w:b/>
        </w:rPr>
        <w:t xml:space="preserve">w </w:t>
      </w:r>
      <w:r w:rsidR="00BB4F86" w:rsidRPr="00532181">
        <w:rPr>
          <w:rFonts w:ascii="Arial" w:eastAsia="MS Mincho" w:hAnsi="Arial"/>
          <w:b/>
        </w:rPr>
        <w:t xml:space="preserve">1 </w:t>
      </w:r>
      <w:r w:rsidR="005D41FD" w:rsidRPr="00532181">
        <w:rPr>
          <w:rFonts w:ascii="Arial" w:eastAsia="MS Mincho" w:hAnsi="Arial"/>
          <w:b/>
        </w:rPr>
        <w:t>egzemplarz</w:t>
      </w:r>
      <w:r w:rsidR="00BB4F86" w:rsidRPr="00532181">
        <w:rPr>
          <w:rFonts w:ascii="Arial" w:eastAsia="MS Mincho" w:hAnsi="Arial"/>
          <w:b/>
        </w:rPr>
        <w:t>u wersji papierowej oraz w wersji elektronicznej</w:t>
      </w:r>
      <w:r w:rsidR="0040785F" w:rsidRPr="00532181">
        <w:rPr>
          <w:lang w:eastAsia="pl-PL"/>
        </w:rPr>
        <w:t xml:space="preserve"> </w:t>
      </w:r>
      <w:r w:rsidR="00BB4F86" w:rsidRPr="00532181">
        <w:rPr>
          <w:rFonts w:ascii="Arial" w:eastAsia="MS Mincho" w:hAnsi="Arial"/>
          <w:b/>
        </w:rPr>
        <w:t>nagrany na płytę CD lub DVD – 1 sztuka</w:t>
      </w:r>
      <w:r w:rsidR="00D44FC4" w:rsidRPr="00532181">
        <w:rPr>
          <w:rFonts w:ascii="Arial" w:eastAsia="MS Mincho" w:hAnsi="Arial"/>
          <w:b/>
        </w:rPr>
        <w:t>,</w:t>
      </w:r>
      <w:r w:rsidR="00FD04EF" w:rsidRPr="00532181">
        <w:rPr>
          <w:rFonts w:ascii="Arial" w:eastAsia="MS Mincho" w:hAnsi="Arial"/>
          <w:b/>
        </w:rPr>
        <w:t xml:space="preserve"> zawierający również świadectwo charakterystyki energetycznej budynku po wykonanych pracach termomodernizacyjnych.  </w:t>
      </w:r>
    </w:p>
    <w:p w14:paraId="6F4D8AAA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uczestniczyć, na żądanie Zamawiającego, w naradach i innych </w:t>
      </w:r>
      <w:r w:rsidR="00FC1ABF" w:rsidRPr="00E65089">
        <w:rPr>
          <w:rFonts w:ascii="Arial" w:eastAsia="MS Mincho" w:hAnsi="Arial"/>
          <w:color w:val="000000" w:themeColor="text1"/>
        </w:rPr>
        <w:t>c</w:t>
      </w:r>
      <w:r w:rsidRPr="00E65089">
        <w:rPr>
          <w:rFonts w:ascii="Arial" w:eastAsia="MS Mincho" w:hAnsi="Arial"/>
          <w:color w:val="000000" w:themeColor="text1"/>
        </w:rPr>
        <w:t xml:space="preserve">zynnościach w trakcie realizacji przedmiotu </w:t>
      </w:r>
      <w:r w:rsidR="00782417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 oraz w okresie gwarancji i rękojmi,</w:t>
      </w:r>
    </w:p>
    <w:p w14:paraId="0CCD9F43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zgłosić gotowość do odbioru przedmiotu Umowy i uczestniczyć w odbior</w:t>
      </w:r>
      <w:r w:rsidR="00782417" w:rsidRPr="00E65089">
        <w:rPr>
          <w:rFonts w:ascii="Arial" w:eastAsia="MS Mincho" w:hAnsi="Arial"/>
          <w:color w:val="000000" w:themeColor="text1"/>
        </w:rPr>
        <w:t>ach częściowych i końcowym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4763786C" w14:textId="77777777"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przy wykonywaniu </w:t>
      </w:r>
      <w:r w:rsidR="00D51589" w:rsidRPr="00E65089">
        <w:rPr>
          <w:rFonts w:ascii="Arial" w:eastAsia="MS Mincho" w:hAnsi="Arial"/>
          <w:color w:val="000000" w:themeColor="text1"/>
        </w:rPr>
        <w:t>przedmiotu u</w:t>
      </w:r>
      <w:r w:rsidRPr="00E65089">
        <w:rPr>
          <w:rFonts w:ascii="Arial" w:eastAsia="MS Mincho" w:hAnsi="Arial"/>
          <w:color w:val="000000" w:themeColor="text1"/>
        </w:rPr>
        <w:t>mowy zobowiązany jest dochować staranności wynikającej</w:t>
      </w:r>
      <w:r w:rsidR="00FC1ABF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>z zawodowego charakteru prowadzonej przez niego działalności gospodarczej.</w:t>
      </w:r>
    </w:p>
    <w:p w14:paraId="4E0FB215" w14:textId="77777777"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ponosi odpowiedzialność za wszelkie działania i zaniechania osób, przy pomocy których realizuje przedmiot </w:t>
      </w:r>
      <w:r w:rsidR="00D51589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mowy.</w:t>
      </w:r>
    </w:p>
    <w:p w14:paraId="4B2FAA38" w14:textId="77777777" w:rsidR="002A1013" w:rsidRDefault="002A1013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14:paraId="7EA1F0F8" w14:textId="77777777" w:rsidR="00C17969" w:rsidRPr="00E65089" w:rsidRDefault="00C1796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5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Warunki realizacji robót</w:t>
      </w:r>
    </w:p>
    <w:p w14:paraId="25A65700" w14:textId="77777777" w:rsidR="00C17969" w:rsidRPr="00E65089" w:rsidRDefault="00C17969" w:rsidP="00B44386">
      <w:pPr>
        <w:pStyle w:val="Zwykytekst3"/>
        <w:numPr>
          <w:ilvl w:val="0"/>
          <w:numId w:val="6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Warunki realizacji robót:</w:t>
      </w:r>
    </w:p>
    <w:p w14:paraId="79646D0B" w14:textId="77777777" w:rsidR="00C17969" w:rsidRPr="00E65089" w:rsidRDefault="00FE20D4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</w:t>
      </w:r>
      <w:r w:rsidR="00C17969" w:rsidRPr="00E65089">
        <w:rPr>
          <w:rFonts w:ascii="Arial" w:eastAsia="MS Mincho" w:hAnsi="Arial"/>
          <w:color w:val="000000" w:themeColor="text1"/>
        </w:rPr>
        <w:t>rzedmiot umowy będzie realizowany zgodnie z</w:t>
      </w:r>
      <w:r w:rsidR="00B37DE0" w:rsidRPr="00E65089">
        <w:rPr>
          <w:rFonts w:ascii="Arial" w:eastAsia="MS Mincho" w:hAnsi="Arial"/>
          <w:color w:val="000000" w:themeColor="text1"/>
        </w:rPr>
        <w:t xml:space="preserve"> </w:t>
      </w:r>
      <w:r w:rsidR="00B61665" w:rsidRPr="00E65089">
        <w:rPr>
          <w:rFonts w:ascii="Arial" w:eastAsia="MS Mincho" w:hAnsi="Arial"/>
          <w:color w:val="000000" w:themeColor="text1"/>
        </w:rPr>
        <w:t xml:space="preserve">dokumentacją, o której mowa w </w:t>
      </w:r>
      <w:r w:rsidR="00B61665" w:rsidRPr="00E65089">
        <w:rPr>
          <w:rFonts w:ascii="Arial" w:eastAsia="MS Mincho" w:hAnsi="Arial"/>
          <w:b/>
          <w:color w:val="000000" w:themeColor="text1"/>
        </w:rPr>
        <w:t xml:space="preserve">§ 1 ust. </w:t>
      </w:r>
      <w:r w:rsidR="00EA1955" w:rsidRPr="00E65089">
        <w:rPr>
          <w:rFonts w:ascii="Arial" w:eastAsia="MS Mincho" w:hAnsi="Arial"/>
          <w:b/>
          <w:color w:val="000000" w:themeColor="text1"/>
        </w:rPr>
        <w:t xml:space="preserve">3 </w:t>
      </w:r>
      <w:r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B37DE0" w:rsidRPr="00E65089">
        <w:rPr>
          <w:rFonts w:ascii="Arial" w:eastAsia="MS Mincho" w:hAnsi="Arial"/>
          <w:color w:val="000000" w:themeColor="text1"/>
        </w:rPr>
        <w:t>ora</w:t>
      </w:r>
      <w:r w:rsidR="00C17969" w:rsidRPr="00E65089">
        <w:rPr>
          <w:rFonts w:ascii="Arial" w:eastAsia="MS Mincho" w:hAnsi="Arial"/>
          <w:color w:val="000000" w:themeColor="text1"/>
        </w:rPr>
        <w:t>z zasadami sztuki budowlanej i zasadami BHP.</w:t>
      </w:r>
    </w:p>
    <w:p w14:paraId="1CB83B3B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zrealizuje roboty budowlane zgodnie z reżimem technologicznym, określonym przez Polskie Normy, producentów poszczególnych elementów, produktów, materiałów i urządzeń.</w:t>
      </w:r>
    </w:p>
    <w:p w14:paraId="62C50034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Wszystkie użyte do budowy materiały muszą odpowiadać parametrom podanym w </w:t>
      </w:r>
      <w:r w:rsidR="00817F27" w:rsidRPr="00E65089">
        <w:rPr>
          <w:rFonts w:ascii="Arial" w:eastAsia="MS Mincho" w:hAnsi="Arial"/>
          <w:color w:val="000000" w:themeColor="text1"/>
        </w:rPr>
        <w:t>dokumentacji</w:t>
      </w:r>
      <w:r w:rsidR="00071015" w:rsidRPr="00E65089">
        <w:rPr>
          <w:rFonts w:ascii="Arial" w:eastAsia="MS Mincho" w:hAnsi="Arial"/>
          <w:color w:val="000000" w:themeColor="text1"/>
        </w:rPr>
        <w:t xml:space="preserve">, o której mowa w </w:t>
      </w:r>
      <w:r w:rsidR="00071015" w:rsidRPr="00E65089">
        <w:rPr>
          <w:rFonts w:ascii="Arial" w:eastAsia="MS Mincho" w:hAnsi="Arial"/>
          <w:b/>
          <w:color w:val="000000" w:themeColor="text1"/>
        </w:rPr>
        <w:t xml:space="preserve">§ 1 ust. </w:t>
      </w:r>
      <w:r w:rsidR="00EA1955" w:rsidRPr="00E65089">
        <w:rPr>
          <w:rFonts w:ascii="Arial" w:eastAsia="MS Mincho" w:hAnsi="Arial"/>
          <w:b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, muszą posiadać odpowiedni atest i świadectwo dopuszczenia, wydane przez odpowiednie uprawnione instytucje, zezwalające na stosowanie ich w budownictwie. Dokumenty te</w:t>
      </w:r>
      <w:r w:rsidR="00F97C59" w:rsidRPr="00E65089">
        <w:rPr>
          <w:rFonts w:ascii="Arial" w:eastAsia="MS Mincho" w:hAnsi="Arial"/>
          <w:color w:val="000000" w:themeColor="text1"/>
        </w:rPr>
        <w:t>,</w:t>
      </w:r>
      <w:r w:rsidRPr="00E65089">
        <w:rPr>
          <w:rFonts w:ascii="Arial" w:eastAsia="MS Mincho" w:hAnsi="Arial"/>
          <w:color w:val="000000" w:themeColor="text1"/>
        </w:rPr>
        <w:t xml:space="preserve"> przed </w:t>
      </w:r>
      <w:r w:rsidR="00F97C59" w:rsidRPr="00E65089">
        <w:rPr>
          <w:rFonts w:ascii="Arial" w:eastAsia="MS Mincho" w:hAnsi="Arial"/>
          <w:color w:val="000000" w:themeColor="text1"/>
        </w:rPr>
        <w:t xml:space="preserve">ich dostarczeniem na plac budowy, należy przedłożyć </w:t>
      </w:r>
      <w:r w:rsidR="003B20E7" w:rsidRPr="00E65089">
        <w:rPr>
          <w:rFonts w:ascii="Arial" w:eastAsia="MS Mincho" w:hAnsi="Arial"/>
          <w:color w:val="000000" w:themeColor="text1"/>
        </w:rPr>
        <w:t>i</w:t>
      </w:r>
      <w:r w:rsidR="001F1678" w:rsidRPr="00E65089">
        <w:rPr>
          <w:rFonts w:ascii="Arial" w:eastAsia="MS Mincho" w:hAnsi="Arial"/>
          <w:color w:val="000000" w:themeColor="text1"/>
        </w:rPr>
        <w:t xml:space="preserve">nspektorowi </w:t>
      </w:r>
      <w:r w:rsidR="003B20E7" w:rsidRPr="00E65089">
        <w:rPr>
          <w:rFonts w:ascii="Arial" w:eastAsia="MS Mincho" w:hAnsi="Arial"/>
          <w:color w:val="000000" w:themeColor="text1"/>
        </w:rPr>
        <w:t>n</w:t>
      </w:r>
      <w:r w:rsidR="001F1678" w:rsidRPr="00E65089">
        <w:rPr>
          <w:rFonts w:ascii="Arial" w:eastAsia="MS Mincho" w:hAnsi="Arial"/>
          <w:color w:val="000000" w:themeColor="text1"/>
        </w:rPr>
        <w:t>adzoru</w:t>
      </w:r>
      <w:r w:rsidR="007663BF" w:rsidRPr="00E65089">
        <w:rPr>
          <w:rFonts w:ascii="Arial" w:eastAsia="MS Mincho" w:hAnsi="Arial"/>
          <w:color w:val="000000" w:themeColor="text1"/>
        </w:rPr>
        <w:t xml:space="preserve"> do akceptacji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3AA5A674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Niezbędne do wykonania przedmiotu umowy materiały zostaną zakupione i dostarczone na teren budowy przez Wykonawcę i będą stanowić jego koszt. Materiały te muszą odpowiadać, co do jakości wymogom wyrobów dopuszczonych do obrotu i stosowania w budownictwie.</w:t>
      </w:r>
    </w:p>
    <w:p w14:paraId="7FEF88A1" w14:textId="77777777" w:rsidR="00354AFD" w:rsidRPr="00354AFD" w:rsidRDefault="00C17969" w:rsidP="00354AFD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obowiązany jest do stosowania wyłącznie wyrobów budowlanych nadających się do stosowania w budownictwie,</w:t>
      </w:r>
      <w:r w:rsidR="002E1B5A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tj. wyroby spełniające w całości wymogi określone w ustawie z dnia 16 kwietnia 2</w:t>
      </w:r>
      <w:r w:rsidR="00E17AFC" w:rsidRPr="00E65089">
        <w:rPr>
          <w:rFonts w:ascii="Arial" w:eastAsia="MS Mincho" w:hAnsi="Arial"/>
          <w:color w:val="000000" w:themeColor="text1"/>
        </w:rPr>
        <w:t xml:space="preserve">004 roku o wyrobach budowlanych </w:t>
      </w:r>
      <w:r w:rsidR="00354AFD" w:rsidRPr="00354AFD">
        <w:rPr>
          <w:rFonts w:ascii="Arial" w:eastAsia="MS Mincho" w:hAnsi="Arial"/>
          <w:color w:val="000000" w:themeColor="text1"/>
        </w:rPr>
        <w:t>(</w:t>
      </w:r>
      <w:proofErr w:type="spellStart"/>
      <w:r w:rsidR="00354AFD" w:rsidRPr="00354AFD">
        <w:rPr>
          <w:rFonts w:ascii="Arial" w:eastAsia="MS Mincho" w:hAnsi="Arial"/>
          <w:color w:val="000000" w:themeColor="text1"/>
        </w:rPr>
        <w:t>t.j</w:t>
      </w:r>
      <w:proofErr w:type="spellEnd"/>
      <w:r w:rsidR="00354AFD" w:rsidRPr="00354AFD">
        <w:rPr>
          <w:rFonts w:ascii="Arial" w:eastAsia="MS Mincho" w:hAnsi="Arial"/>
          <w:color w:val="000000" w:themeColor="text1"/>
        </w:rPr>
        <w:t>. Dz. U. z 2021 r. poz. 1213)</w:t>
      </w:r>
    </w:p>
    <w:p w14:paraId="2359762F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 koordynację robót i prowadzenie dokumentacji budowy odpowiada </w:t>
      </w:r>
      <w:r w:rsidR="005D41FD" w:rsidRPr="00E65089">
        <w:rPr>
          <w:rFonts w:ascii="Arial" w:eastAsia="MS Mincho" w:hAnsi="Arial"/>
          <w:color w:val="000000" w:themeColor="text1"/>
        </w:rPr>
        <w:t>Wykonawca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3A17BFEB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>Wykonawca zobowiązany jest do przekazania na właściwe wysypisko odpadów materiałów z rozbiórki nie nadających się do ponownego wbudowania.</w:t>
      </w:r>
    </w:p>
    <w:p w14:paraId="3C2A61DA" w14:textId="77777777" w:rsidR="00C1796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na żądanie Zamawiającego</w:t>
      </w:r>
      <w:r w:rsidR="00EE4BB8" w:rsidRPr="00E65089">
        <w:rPr>
          <w:rFonts w:ascii="Arial" w:eastAsia="MS Mincho" w:hAnsi="Arial"/>
          <w:color w:val="000000" w:themeColor="text1"/>
        </w:rPr>
        <w:t xml:space="preserve"> lub </w:t>
      </w:r>
      <w:r w:rsidR="00281D5C" w:rsidRPr="00E65089">
        <w:rPr>
          <w:rFonts w:ascii="Arial" w:eastAsia="MS Mincho" w:hAnsi="Arial"/>
          <w:color w:val="000000" w:themeColor="text1"/>
        </w:rPr>
        <w:t xml:space="preserve">inspektora nadzoru </w:t>
      </w:r>
      <w:r w:rsidRPr="00E65089">
        <w:rPr>
          <w:rFonts w:ascii="Arial" w:eastAsia="MS Mincho" w:hAnsi="Arial"/>
          <w:color w:val="000000" w:themeColor="text1"/>
        </w:rPr>
        <w:t>zobowiązany jest do okazania właściwego dokumentu potwierdzającego przekazanie wszystkich odpadów do utylizacji zgodnie z obowiązującymi przepisami prawa</w:t>
      </w:r>
      <w:r w:rsidR="00667749" w:rsidRPr="00E65089">
        <w:rPr>
          <w:rFonts w:ascii="Arial" w:eastAsia="MS Mincho" w:hAnsi="Arial"/>
          <w:color w:val="000000" w:themeColor="text1"/>
        </w:rPr>
        <w:t>, z zastrzeżeniem §5 ust.1 pkt 9)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45E1685B" w14:textId="77777777" w:rsidR="0001303B" w:rsidRPr="00E0607F" w:rsidRDefault="0001303B" w:rsidP="0001303B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FF0000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W czasie realizacji przedmiotu umowy Wykonawca jest zobowiązany zwrócić szczególną uwagę na bezpieczeństwo realizacji prac na terenie budynku </w:t>
      </w:r>
      <w:r>
        <w:rPr>
          <w:rFonts w:ascii="Arial" w:eastAsia="MS Mincho" w:hAnsi="Arial"/>
          <w:b/>
          <w:color w:val="000000" w:themeColor="text1"/>
        </w:rPr>
        <w:t>szkoły</w:t>
      </w:r>
      <w:r w:rsidRPr="00E65089">
        <w:rPr>
          <w:rFonts w:ascii="Arial" w:eastAsia="MS Mincho" w:hAnsi="Arial"/>
          <w:b/>
          <w:color w:val="000000" w:themeColor="text1"/>
        </w:rPr>
        <w:t xml:space="preserve">, w tym wygrodzić i oznakować teren budowy. </w:t>
      </w:r>
      <w:r w:rsidRPr="00E65089">
        <w:rPr>
          <w:rFonts w:ascii="Arial" w:eastAsia="MS Mincho" w:hAnsi="Arial"/>
          <w:bCs/>
          <w:color w:val="000000" w:themeColor="text1"/>
        </w:rPr>
        <w:t>Wszelkie koszty związane ze stratami przez niewłaściwe zabezpieczenie obiektu obciążają Wykonawcę.</w:t>
      </w:r>
      <w:r>
        <w:rPr>
          <w:rFonts w:ascii="Arial" w:eastAsia="MS Mincho" w:hAnsi="Arial"/>
          <w:bCs/>
          <w:color w:val="000000" w:themeColor="text1"/>
        </w:rPr>
        <w:t xml:space="preserve"> </w:t>
      </w:r>
      <w:r w:rsidRPr="00E0607F">
        <w:rPr>
          <w:rFonts w:ascii="Arial" w:eastAsia="MS Mincho" w:hAnsi="Arial"/>
          <w:bCs/>
          <w:color w:val="FF0000"/>
        </w:rPr>
        <w:t xml:space="preserve">Zamawiający informuje, że zabezpieczenie obiektu na czas prowadzenia prac związanych                   z realizacją przedmiotu umowy dotyczy miejsc prowadzenia robót jak i ciągów komunikacyjnych i innych lokalizacji koniecznych do wykonania prac. Zamawiający zastrzega, że </w:t>
      </w:r>
      <w:r w:rsidRPr="00E0607F">
        <w:rPr>
          <w:rFonts w:ascii="Arial" w:eastAsia="MS Mincho" w:hAnsi="Arial"/>
          <w:bCs/>
          <w:color w:val="FF0000"/>
          <w:u w:val="single"/>
        </w:rPr>
        <w:t>wykładzina podłogowa jak i okna</w:t>
      </w:r>
      <w:r w:rsidRPr="00E0607F">
        <w:rPr>
          <w:rFonts w:ascii="Arial" w:eastAsia="MS Mincho" w:hAnsi="Arial"/>
          <w:bCs/>
          <w:color w:val="FF0000"/>
        </w:rPr>
        <w:t xml:space="preserve">                      </w:t>
      </w:r>
      <w:r>
        <w:rPr>
          <w:rFonts w:ascii="Arial" w:eastAsia="MS Mincho" w:hAnsi="Arial"/>
          <w:bCs/>
          <w:color w:val="FF0000"/>
        </w:rPr>
        <w:t xml:space="preserve">oraz drzwi </w:t>
      </w:r>
      <w:r w:rsidRPr="009C4C76">
        <w:rPr>
          <w:rFonts w:ascii="Arial" w:eastAsia="MS Mincho" w:hAnsi="Arial"/>
          <w:bCs/>
          <w:color w:val="FF0000"/>
          <w:u w:val="single"/>
        </w:rPr>
        <w:t xml:space="preserve">w budynku szkoły </w:t>
      </w:r>
      <w:r w:rsidRPr="00E0607F">
        <w:rPr>
          <w:rFonts w:ascii="Arial" w:eastAsia="MS Mincho" w:hAnsi="Arial"/>
          <w:bCs/>
          <w:color w:val="FF0000"/>
        </w:rPr>
        <w:t xml:space="preserve">są </w:t>
      </w:r>
      <w:r>
        <w:rPr>
          <w:rFonts w:ascii="Arial" w:eastAsia="MS Mincho" w:hAnsi="Arial"/>
          <w:bCs/>
          <w:color w:val="FF0000"/>
        </w:rPr>
        <w:t xml:space="preserve">w </w:t>
      </w:r>
      <w:r w:rsidRPr="00E0607F">
        <w:rPr>
          <w:rFonts w:ascii="Arial" w:eastAsia="MS Mincho" w:hAnsi="Arial"/>
          <w:bCs/>
          <w:color w:val="FF0000"/>
        </w:rPr>
        <w:t xml:space="preserve">bardzo dobrym stanie i elementy te muszą być bezwzględnie prawidłowo zabezpieczone przed uszkodzeniami. W przypadku uszkodzenia tych elementów Zamawiający nie dopuszcza ich naprawy a jedynie wymianę </w:t>
      </w:r>
      <w:r>
        <w:rPr>
          <w:rFonts w:ascii="Arial" w:eastAsia="MS Mincho" w:hAnsi="Arial"/>
          <w:bCs/>
          <w:color w:val="FF0000"/>
        </w:rPr>
        <w:t xml:space="preserve">na </w:t>
      </w:r>
      <w:r w:rsidRPr="00E0607F">
        <w:rPr>
          <w:rFonts w:ascii="Arial" w:eastAsia="MS Mincho" w:hAnsi="Arial"/>
          <w:bCs/>
          <w:color w:val="FF0000"/>
        </w:rPr>
        <w:t>nowe na koszt Wykonawcy (wymiana wykładziny dot. całego pomieszczenia/ uszkodzenia okien powodują konieczność wymian</w:t>
      </w:r>
      <w:r>
        <w:rPr>
          <w:rFonts w:ascii="Arial" w:eastAsia="MS Mincho" w:hAnsi="Arial"/>
          <w:bCs/>
          <w:color w:val="FF0000"/>
        </w:rPr>
        <w:t>y</w:t>
      </w:r>
      <w:r w:rsidRPr="00E0607F">
        <w:rPr>
          <w:rFonts w:ascii="Arial" w:eastAsia="MS Mincho" w:hAnsi="Arial"/>
          <w:bCs/>
          <w:color w:val="FF0000"/>
        </w:rPr>
        <w:t xml:space="preserve"> szklenia okien).</w:t>
      </w:r>
    </w:p>
    <w:p w14:paraId="002557B2" w14:textId="77777777" w:rsidR="00A07602" w:rsidRPr="00532181" w:rsidRDefault="00A07602" w:rsidP="00A07602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</w:rPr>
      </w:pPr>
      <w:r w:rsidRPr="00532181">
        <w:rPr>
          <w:rFonts w:ascii="Arial" w:eastAsia="MS Mincho" w:hAnsi="Arial"/>
        </w:rPr>
        <w:t xml:space="preserve">Przedmiot umowy </w:t>
      </w:r>
      <w:r w:rsidRPr="00532181">
        <w:rPr>
          <w:rFonts w:ascii="Arial" w:eastAsia="MS Mincho" w:hAnsi="Arial"/>
          <w:b/>
        </w:rPr>
        <w:t xml:space="preserve">będzie wykonywany w obiekcie czynnym. Wykonawca powinien przewidzieć utrudnienia wynikłe z ruchu użytkowników (godziny pracy szkoły: 7.00-15.30). </w:t>
      </w:r>
      <w:r w:rsidRPr="00532181">
        <w:rPr>
          <w:rFonts w:ascii="Arial" w:eastAsia="MS Mincho" w:hAnsi="Arial"/>
        </w:rPr>
        <w:t>W celu usprawnienia prac</w:t>
      </w:r>
      <w:r w:rsidRPr="00532181">
        <w:rPr>
          <w:rFonts w:ascii="Arial" w:eastAsia="MS Mincho" w:hAnsi="Arial"/>
          <w:b/>
        </w:rPr>
        <w:t xml:space="preserve"> </w:t>
      </w:r>
      <w:r w:rsidRPr="00532181">
        <w:rPr>
          <w:rFonts w:ascii="Arial" w:eastAsia="MS Mincho" w:hAnsi="Arial"/>
        </w:rPr>
        <w:t xml:space="preserve">w obiekcie szkoły </w:t>
      </w:r>
      <w:r w:rsidRPr="00532181">
        <w:rPr>
          <w:rFonts w:ascii="Arial" w:eastAsia="MS Mincho" w:hAnsi="Arial"/>
          <w:b/>
        </w:rPr>
        <w:t xml:space="preserve">Zamawiający wymaga, aby Wykonawca sporządził harmonogram prac                              </w:t>
      </w:r>
      <w:r w:rsidRPr="00532181">
        <w:rPr>
          <w:rFonts w:ascii="Arial" w:eastAsia="MS Mincho" w:hAnsi="Arial"/>
        </w:rPr>
        <w:t xml:space="preserve">w odniesieniu do czasu prowadzenia poszczególnych robót. </w:t>
      </w:r>
      <w:r w:rsidRPr="00532181">
        <w:rPr>
          <w:rFonts w:ascii="Arial" w:eastAsia="MS Mincho" w:hAnsi="Arial"/>
          <w:u w:val="single"/>
        </w:rPr>
        <w:t>Harmonogram ten musi być uzgodniony                         z Zamawiającym i dyrektorem szkoły. Zamawiający informuje, że prowadzenie prac w szkole możliwe jest także w godzinach  15.30-20.00 oraz w dni wolne od pracy, po wcześniejszym uzgodnieniu z dyrekcją szkoły.</w:t>
      </w:r>
    </w:p>
    <w:p w14:paraId="5644EEFA" w14:textId="77777777" w:rsidR="00473DEE" w:rsidRPr="00E65089" w:rsidRDefault="000518DF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</w:t>
      </w:r>
      <w:r w:rsidR="0076631B" w:rsidRPr="00E65089">
        <w:rPr>
          <w:rFonts w:ascii="Arial" w:eastAsia="MS Mincho" w:hAnsi="Arial"/>
          <w:color w:val="000000" w:themeColor="text1"/>
        </w:rPr>
        <w:t xml:space="preserve">przypadku </w:t>
      </w:r>
      <w:r w:rsidR="00520059" w:rsidRPr="00E65089">
        <w:rPr>
          <w:rFonts w:ascii="Arial" w:eastAsia="MS Mincho" w:hAnsi="Arial"/>
          <w:color w:val="000000" w:themeColor="text1"/>
        </w:rPr>
        <w:t>ogłosz</w:t>
      </w:r>
      <w:r w:rsidR="0076631B" w:rsidRPr="00E65089">
        <w:rPr>
          <w:rFonts w:ascii="Arial" w:eastAsia="MS Mincho" w:hAnsi="Arial"/>
          <w:color w:val="000000" w:themeColor="text1"/>
        </w:rPr>
        <w:t xml:space="preserve">enia </w:t>
      </w:r>
      <w:r w:rsidR="00520059" w:rsidRPr="00E65089">
        <w:rPr>
          <w:rFonts w:ascii="Arial" w:eastAsia="MS Mincho" w:hAnsi="Arial"/>
          <w:color w:val="000000" w:themeColor="text1"/>
        </w:rPr>
        <w:t>w Polsce stan</w:t>
      </w:r>
      <w:r w:rsidR="0076631B" w:rsidRPr="00E65089">
        <w:rPr>
          <w:rFonts w:ascii="Arial" w:eastAsia="MS Mincho" w:hAnsi="Arial"/>
          <w:color w:val="000000" w:themeColor="text1"/>
        </w:rPr>
        <w:t>u</w:t>
      </w:r>
      <w:r w:rsidR="00520059" w:rsidRPr="00E65089">
        <w:rPr>
          <w:rFonts w:ascii="Arial" w:eastAsia="MS Mincho" w:hAnsi="Arial"/>
          <w:color w:val="000000" w:themeColor="text1"/>
        </w:rPr>
        <w:t xml:space="preserve"> zagrożenia epidemicznego lub stan</w:t>
      </w:r>
      <w:r w:rsidR="0076631B" w:rsidRPr="00E65089">
        <w:rPr>
          <w:rFonts w:ascii="Arial" w:eastAsia="MS Mincho" w:hAnsi="Arial"/>
          <w:color w:val="000000" w:themeColor="text1"/>
        </w:rPr>
        <w:t>u</w:t>
      </w:r>
      <w:r w:rsidR="00520059" w:rsidRPr="00E65089">
        <w:rPr>
          <w:rFonts w:ascii="Arial" w:eastAsia="MS Mincho" w:hAnsi="Arial"/>
          <w:color w:val="000000" w:themeColor="text1"/>
        </w:rPr>
        <w:t xml:space="preserve"> epidemii</w:t>
      </w:r>
      <w:r w:rsidR="00520059" w:rsidRPr="00E65089">
        <w:rPr>
          <w:rFonts w:ascii="Arial" w:eastAsia="MS Mincho" w:hAnsi="Arial"/>
          <w:b/>
          <w:color w:val="000000" w:themeColor="text1"/>
        </w:rPr>
        <w:t>,</w:t>
      </w:r>
      <w:r w:rsidR="00520059" w:rsidRPr="00E65089">
        <w:rPr>
          <w:rFonts w:ascii="Arial" w:eastAsia="MS Mincho" w:hAnsi="Arial"/>
          <w:color w:val="000000" w:themeColor="text1"/>
        </w:rPr>
        <w:t xml:space="preserve"> </w:t>
      </w:r>
      <w:r w:rsidR="00071015" w:rsidRPr="00E65089">
        <w:rPr>
          <w:rFonts w:ascii="Arial" w:eastAsia="MS Mincho" w:hAnsi="Arial"/>
          <w:color w:val="000000" w:themeColor="text1"/>
        </w:rPr>
        <w:t>Z</w:t>
      </w:r>
      <w:r w:rsidR="00520059" w:rsidRPr="00E65089">
        <w:rPr>
          <w:rFonts w:ascii="Arial" w:eastAsia="MS Mincho" w:hAnsi="Arial"/>
          <w:color w:val="000000" w:themeColor="text1"/>
        </w:rPr>
        <w:t>amawiający wymaga od Wykonawcy zachowania przy realizacji przedmiotu umowy zasad bezpieczeństwa</w:t>
      </w:r>
      <w:r w:rsidR="00473DEE" w:rsidRPr="00E65089">
        <w:rPr>
          <w:rFonts w:ascii="Arial" w:eastAsia="MS Mincho" w:hAnsi="Arial"/>
          <w:color w:val="000000" w:themeColor="text1"/>
        </w:rPr>
        <w:t xml:space="preserve"> wynikających z obowiązujących przepisów. </w:t>
      </w:r>
    </w:p>
    <w:p w14:paraId="2D90CB62" w14:textId="55689312" w:rsidR="00F53F5D" w:rsidRPr="00354AFD" w:rsidRDefault="002847A6" w:rsidP="003A0B99">
      <w:pPr>
        <w:pStyle w:val="Zwykytekst3"/>
        <w:numPr>
          <w:ilvl w:val="0"/>
          <w:numId w:val="6"/>
        </w:numPr>
        <w:jc w:val="both"/>
        <w:rPr>
          <w:rFonts w:ascii="Arial" w:eastAsia="MS Mincho" w:hAnsi="Arial"/>
          <w:b/>
          <w:bCs/>
          <w:color w:val="FF0000"/>
          <w:u w:val="single"/>
        </w:rPr>
      </w:pPr>
      <w:r w:rsidRPr="00E65089">
        <w:rPr>
          <w:rFonts w:ascii="Arial" w:eastAsia="MS Mincho" w:hAnsi="Arial"/>
          <w:bCs/>
          <w:color w:val="000000" w:themeColor="text1"/>
        </w:rPr>
        <w:t xml:space="preserve">Wykonawca oraz jego podwykonawcy i dalsi podwykonawcy zobowiązują się do </w:t>
      </w:r>
      <w:r w:rsidRPr="00E65089">
        <w:rPr>
          <w:rFonts w:ascii="Arial" w:eastAsia="MS Mincho" w:hAnsi="Arial"/>
          <w:b/>
          <w:bCs/>
          <w:color w:val="000000" w:themeColor="text1"/>
        </w:rPr>
        <w:t>zatrudnienia na podstawie umowy o pracę osób wykonujących czynności w zakresie realizacji przedmiotu umowy</w:t>
      </w:r>
      <w:r w:rsidRPr="00E65089">
        <w:rPr>
          <w:rFonts w:ascii="Arial" w:eastAsia="MS Mincho" w:hAnsi="Arial"/>
          <w:bCs/>
          <w:color w:val="000000" w:themeColor="text1"/>
        </w:rPr>
        <w:t xml:space="preserve">, jeżeli wykonanie tych czynności polegać będzie na wykonywaniu pracy w sposób określony w art. 22 § 1 ustawy </w:t>
      </w:r>
      <w:r w:rsidR="00780C1A" w:rsidRPr="00E65089">
        <w:rPr>
          <w:rFonts w:ascii="Arial" w:eastAsia="MS Mincho" w:hAnsi="Arial"/>
          <w:bCs/>
          <w:color w:val="000000" w:themeColor="text1"/>
        </w:rPr>
        <w:t xml:space="preserve">  </w:t>
      </w:r>
      <w:r w:rsidRPr="00E65089">
        <w:rPr>
          <w:rFonts w:ascii="Arial" w:eastAsia="MS Mincho" w:hAnsi="Arial"/>
          <w:bCs/>
          <w:color w:val="000000" w:themeColor="text1"/>
        </w:rPr>
        <w:t xml:space="preserve">z dnia 26 czerwca 1974 r. - Kodeks pracy – przez cały okres ich wykonywania. Powyższy obowiązek </w:t>
      </w:r>
      <w:r w:rsidR="00780C1A" w:rsidRPr="00E65089">
        <w:rPr>
          <w:rFonts w:ascii="Arial" w:eastAsia="MS Mincho" w:hAnsi="Arial"/>
          <w:bCs/>
          <w:color w:val="000000" w:themeColor="text1"/>
        </w:rPr>
        <w:t xml:space="preserve">                           </w:t>
      </w:r>
      <w:r w:rsidRPr="00E65089">
        <w:rPr>
          <w:rFonts w:ascii="Arial" w:eastAsia="MS Mincho" w:hAnsi="Arial"/>
          <w:bCs/>
          <w:color w:val="000000" w:themeColor="text1"/>
        </w:rPr>
        <w:t>w szczególności dotyczy</w:t>
      </w:r>
      <w:r w:rsidR="00831AFA" w:rsidRPr="00E65089">
        <w:rPr>
          <w:rFonts w:ascii="Arial" w:eastAsia="MS Mincho" w:hAnsi="Arial"/>
          <w:bCs/>
          <w:color w:val="000000" w:themeColor="text1"/>
        </w:rPr>
        <w:t xml:space="preserve"> wykonywania </w:t>
      </w:r>
      <w:r w:rsidR="00081163" w:rsidRPr="00081163">
        <w:rPr>
          <w:rFonts w:ascii="Arial" w:eastAsia="MS Mincho" w:hAnsi="Arial"/>
          <w:bCs/>
          <w:color w:val="000000" w:themeColor="text1"/>
        </w:rPr>
        <w:t xml:space="preserve">prac </w:t>
      </w:r>
      <w:proofErr w:type="spellStart"/>
      <w:r w:rsidR="00081163" w:rsidRPr="00354AFD">
        <w:rPr>
          <w:rFonts w:ascii="Arial" w:eastAsia="MS Mincho" w:hAnsi="Arial"/>
          <w:bCs/>
          <w:color w:val="000000" w:themeColor="text1"/>
          <w:u w:val="single"/>
        </w:rPr>
        <w:t>ociepleniowych</w:t>
      </w:r>
      <w:proofErr w:type="spellEnd"/>
      <w:r w:rsidR="00081163" w:rsidRPr="00354AFD">
        <w:rPr>
          <w:rFonts w:ascii="Arial" w:eastAsia="MS Mincho" w:hAnsi="Arial"/>
          <w:bCs/>
          <w:color w:val="000000" w:themeColor="text1"/>
          <w:u w:val="single"/>
        </w:rPr>
        <w:t xml:space="preserve"> budynku</w:t>
      </w:r>
      <w:r w:rsidR="003A0B99">
        <w:rPr>
          <w:rFonts w:ascii="Arial" w:eastAsia="MS Mincho" w:hAnsi="Arial"/>
          <w:bCs/>
          <w:color w:val="000000" w:themeColor="text1"/>
          <w:u w:val="single"/>
        </w:rPr>
        <w:t xml:space="preserve">, </w:t>
      </w:r>
      <w:r w:rsidR="003A0B99" w:rsidRPr="003A0B99">
        <w:rPr>
          <w:rFonts w:ascii="Arial" w:eastAsia="MS Mincho" w:hAnsi="Arial"/>
          <w:bCs/>
          <w:color w:val="000000" w:themeColor="text1"/>
          <w:u w:val="single"/>
        </w:rPr>
        <w:t>prac ogólnobudowlanych i robót elektrycznych</w:t>
      </w:r>
      <w:r w:rsidR="003A0B99">
        <w:rPr>
          <w:rFonts w:ascii="Arial" w:eastAsia="MS Mincho" w:hAnsi="Arial"/>
          <w:bCs/>
          <w:color w:val="000000" w:themeColor="text1"/>
          <w:u w:val="single"/>
        </w:rPr>
        <w:t>.</w:t>
      </w:r>
    </w:p>
    <w:p w14:paraId="26D72AEC" w14:textId="77777777" w:rsidR="00473DEE" w:rsidRPr="00E65089" w:rsidRDefault="00473DEE" w:rsidP="00B44386">
      <w:pPr>
        <w:pStyle w:val="Zwykytekst3"/>
        <w:numPr>
          <w:ilvl w:val="0"/>
          <w:numId w:val="6"/>
        </w:numPr>
        <w:jc w:val="both"/>
        <w:rPr>
          <w:rFonts w:ascii="Arial" w:eastAsia="MS Mincho" w:hAnsi="Arial"/>
          <w:b/>
          <w:bCs/>
          <w:color w:val="000000" w:themeColor="text1"/>
        </w:rPr>
      </w:pPr>
      <w:r w:rsidRPr="00E65089">
        <w:rPr>
          <w:rFonts w:ascii="Arial" w:eastAsia="MS Mincho" w:hAnsi="Arial"/>
          <w:bCs/>
          <w:color w:val="000000" w:themeColor="text1"/>
        </w:rPr>
        <w:t xml:space="preserve">Zamawiającemu przysługują następujące uprawnienia kontrolne wobec zobowiązania Wykonawcy, </w:t>
      </w:r>
      <w:r w:rsidR="0023697B" w:rsidRPr="00E65089">
        <w:rPr>
          <w:rFonts w:ascii="Arial" w:eastAsia="MS Mincho" w:hAnsi="Arial"/>
          <w:bCs/>
          <w:color w:val="000000" w:themeColor="text1"/>
        </w:rPr>
        <w:t xml:space="preserve">                      </w:t>
      </w:r>
      <w:r w:rsidRPr="00E65089">
        <w:rPr>
          <w:rFonts w:ascii="Arial" w:eastAsia="MS Mincho" w:hAnsi="Arial"/>
          <w:bCs/>
          <w:color w:val="000000" w:themeColor="text1"/>
        </w:rPr>
        <w:t>o którym mowa w ust. 2:</w:t>
      </w:r>
    </w:p>
    <w:p w14:paraId="27965BAE" w14:textId="77777777" w:rsidR="00473DEE" w:rsidRPr="00E65089" w:rsidRDefault="00473DEE" w:rsidP="00B44386">
      <w:pPr>
        <w:numPr>
          <w:ilvl w:val="1"/>
          <w:numId w:val="18"/>
        </w:numPr>
        <w:tabs>
          <w:tab w:val="num" w:pos="720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W trakcie realizacji przedmiotu umowy Zamawiający uprawniony jest do wykonywania czynności kontrolnych wobec Wykonawcy odnośnie spełnienia przez Wykonawcę lub podwykonawcę wymogu zatrudnienia na podstawie umowy o pracę osób wykonujących</w:t>
      </w:r>
      <w:r w:rsidR="007663BF"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czynności wskazane w § 5 ust. 2</w:t>
      </w: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umowy. </w:t>
      </w:r>
    </w:p>
    <w:p w14:paraId="4E47E1AD" w14:textId="77777777"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Zamawiający uprawniony jest w szczególności do:</w:t>
      </w:r>
    </w:p>
    <w:p w14:paraId="36A97DEB" w14:textId="77777777"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a) żądania oświadczeń i dokumentów w zakresie potwierdzenia spełnienia wymogów i dokonywania ich</w:t>
      </w:r>
    </w:p>
    <w:p w14:paraId="1F507292" w14:textId="77777777"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   oceny,</w:t>
      </w:r>
    </w:p>
    <w:p w14:paraId="6C48087A" w14:textId="77777777" w:rsidR="00473DEE" w:rsidRPr="00E65089" w:rsidRDefault="00473DEE" w:rsidP="00473DEE">
      <w:pPr>
        <w:tabs>
          <w:tab w:val="left" w:pos="708"/>
        </w:tabs>
        <w:ind w:left="708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b) żądania wyjaśnień w przypadku wątpliwości w zakresie potwierdzenia spełnienia ww. wymogów,</w:t>
      </w:r>
    </w:p>
    <w:p w14:paraId="227A2E6D" w14:textId="77777777" w:rsidR="00473DEE" w:rsidRPr="00E65089" w:rsidRDefault="00473DEE" w:rsidP="00B44386">
      <w:pPr>
        <w:numPr>
          <w:ilvl w:val="1"/>
          <w:numId w:val="18"/>
        </w:numPr>
        <w:tabs>
          <w:tab w:val="num" w:pos="720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</w:t>
      </w:r>
      <w:r w:rsidR="007663BF"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2</w:t>
      </w: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czynności w trakcie realizacji umowy:</w:t>
      </w:r>
    </w:p>
    <w:p w14:paraId="4453DA0C" w14:textId="77777777"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/>
          <w:bCs/>
          <w:color w:val="000000" w:themeColor="text1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5FE0DF04" w14:textId="77777777"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poświadczoną za zgodność z oryginałem odpowiednio przez Wykonawcę lub podwykonawcę kopię umowy/umów o pracę osób wykonujących w trakcie realizacji umowy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dalej „RODO”, tj. w szczególności bez imion, nazwisk, adresów, nr PESEL pracowników. Informacje takie jak: data zawarcia umowy, rodzaj umowy o pracę i wymiar etatu powinny być możliwe do zidentyfikowania;</w:t>
      </w:r>
    </w:p>
    <w:p w14:paraId="50D8826E" w14:textId="77777777"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lastRenderedPageBreak/>
        <w:t>zaświadczenie właściwego oddziału ZUS, potwierdzające opłacenie przez Wykonawcę lub podwykonawcę składek na ubezpieczenie społeczne i zdrowotne z tytułu zatrudnienia na podstawie umów o pracę za ostatni okres rozliczeniowy;</w:t>
      </w:r>
    </w:p>
    <w:p w14:paraId="1D1097F8" w14:textId="77777777"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RODO.</w:t>
      </w:r>
    </w:p>
    <w:p w14:paraId="20A2CF0D" w14:textId="77777777" w:rsidR="00473DEE" w:rsidRPr="00E65089" w:rsidRDefault="00473DEE" w:rsidP="00473DEE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 w:cs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3) W przypadku uzasadnionych wątpliwości, co do przestrzegania prawa przez Wykonawcę lub podwykonawcę, Zamawiający może zwrócić się o przeprowadzenie kontroli przez Państwową Inspekcję Pracy.</w:t>
      </w:r>
    </w:p>
    <w:p w14:paraId="20EDE3EA" w14:textId="77777777" w:rsidR="00D51589" w:rsidRPr="00E65089" w:rsidRDefault="00D51589" w:rsidP="00D51589">
      <w:pPr>
        <w:pStyle w:val="Zwykytekst3"/>
        <w:jc w:val="both"/>
        <w:rPr>
          <w:rFonts w:ascii="Arial" w:eastAsia="MS Mincho" w:hAnsi="Arial"/>
          <w:bCs/>
          <w:color w:val="000000" w:themeColor="text1"/>
        </w:rPr>
      </w:pPr>
    </w:p>
    <w:p w14:paraId="614D58B4" w14:textId="77777777" w:rsidR="00473DEE" w:rsidRPr="00E65089" w:rsidRDefault="00473DEE" w:rsidP="00473DEE">
      <w:pPr>
        <w:pStyle w:val="Zwykytekst3"/>
        <w:tabs>
          <w:tab w:val="left" w:pos="708"/>
        </w:tabs>
        <w:ind w:left="360"/>
        <w:jc w:val="center"/>
        <w:rPr>
          <w:rFonts w:ascii="Arial" w:eastAsia="MS Mincho" w:hAnsi="Arial"/>
          <w:b/>
          <w:bCs/>
          <w:color w:val="000000" w:themeColor="text1"/>
        </w:rPr>
      </w:pPr>
      <w:r w:rsidRPr="00E65089">
        <w:rPr>
          <w:rFonts w:ascii="Arial" w:eastAsia="MS Mincho" w:hAnsi="Arial"/>
          <w:b/>
          <w:bCs/>
          <w:color w:val="000000" w:themeColor="text1"/>
        </w:rPr>
        <w:t>§ 6   Organizacja robót i odpowiedzialność za mienie</w:t>
      </w:r>
    </w:p>
    <w:p w14:paraId="6F50E347" w14:textId="77777777" w:rsidR="00C17969" w:rsidRPr="00532181" w:rsidRDefault="00C17969" w:rsidP="00B44386">
      <w:pPr>
        <w:pStyle w:val="Zwykytekst3"/>
        <w:numPr>
          <w:ilvl w:val="0"/>
          <w:numId w:val="12"/>
        </w:numPr>
        <w:jc w:val="both"/>
        <w:rPr>
          <w:rFonts w:ascii="Arial" w:eastAsia="MS Mincho" w:hAnsi="Arial"/>
        </w:rPr>
      </w:pPr>
      <w:r w:rsidRPr="00532181">
        <w:rPr>
          <w:rFonts w:ascii="Arial" w:eastAsia="MS Mincho" w:hAnsi="Arial"/>
        </w:rPr>
        <w:t xml:space="preserve">Wykonawca zrealizuje własnym staraniem </w:t>
      </w:r>
      <w:r w:rsidR="00B92547" w:rsidRPr="00532181">
        <w:rPr>
          <w:rFonts w:ascii="Arial" w:eastAsia="MS Mincho" w:hAnsi="Arial"/>
        </w:rPr>
        <w:t>i na własny koszt</w:t>
      </w:r>
      <w:r w:rsidR="002E567B" w:rsidRPr="00532181">
        <w:rPr>
          <w:rFonts w:ascii="Arial" w:eastAsia="MS Mincho" w:hAnsi="Arial"/>
        </w:rPr>
        <w:t xml:space="preserve"> </w:t>
      </w:r>
      <w:r w:rsidR="00B92547" w:rsidRPr="00532181">
        <w:rPr>
          <w:rFonts w:ascii="Arial" w:eastAsia="MS Mincho" w:hAnsi="Arial"/>
        </w:rPr>
        <w:t xml:space="preserve">zabezpieczenie </w:t>
      </w:r>
      <w:r w:rsidR="00B37436" w:rsidRPr="00532181">
        <w:rPr>
          <w:rFonts w:ascii="Arial" w:eastAsia="MS Mincho" w:hAnsi="Arial"/>
        </w:rPr>
        <w:t xml:space="preserve">i wygrodzenie </w:t>
      </w:r>
      <w:r w:rsidR="00B92547" w:rsidRPr="00532181">
        <w:rPr>
          <w:rFonts w:ascii="Arial" w:eastAsia="MS Mincho" w:hAnsi="Arial"/>
        </w:rPr>
        <w:t>terenu budowy.</w:t>
      </w:r>
    </w:p>
    <w:p w14:paraId="438B6B1F" w14:textId="77777777" w:rsidR="0001303B" w:rsidRPr="00505850" w:rsidRDefault="0001303B" w:rsidP="0001303B">
      <w:pPr>
        <w:pStyle w:val="Zwykytekst3"/>
        <w:numPr>
          <w:ilvl w:val="0"/>
          <w:numId w:val="12"/>
        </w:numPr>
        <w:jc w:val="both"/>
        <w:rPr>
          <w:rFonts w:ascii="Arial" w:eastAsia="MS Mincho" w:hAnsi="Arial"/>
          <w:color w:val="FF0000"/>
        </w:rPr>
      </w:pPr>
      <w:r w:rsidRPr="00A868A8">
        <w:rPr>
          <w:rFonts w:ascii="Arial" w:eastAsia="MS Mincho" w:hAnsi="Arial"/>
          <w:color w:val="FF0000"/>
        </w:rPr>
        <w:t xml:space="preserve">Zamawiający zastrzega, że przy prowadzeniu robót elektrycznych Wykonawca musi zapewnić </w:t>
      </w:r>
      <w:r w:rsidRPr="00A868A8">
        <w:rPr>
          <w:rFonts w:ascii="Arial" w:eastAsia="MS Mincho" w:hAnsi="Arial"/>
          <w:color w:val="FF0000"/>
          <w:u w:val="single"/>
        </w:rPr>
        <w:t>ciągłość dostępu do energii elektrycznej</w:t>
      </w:r>
      <w:r w:rsidRPr="00A868A8">
        <w:rPr>
          <w:rFonts w:ascii="Arial" w:eastAsia="MS Mincho" w:hAnsi="Arial"/>
          <w:color w:val="FF0000"/>
        </w:rPr>
        <w:t xml:space="preserve"> w szkole w dni robocze w godzinach 7.00-1</w:t>
      </w:r>
      <w:r>
        <w:rPr>
          <w:rFonts w:ascii="Arial" w:eastAsia="MS Mincho" w:hAnsi="Arial"/>
          <w:color w:val="FF0000"/>
        </w:rPr>
        <w:t>5</w:t>
      </w:r>
      <w:r w:rsidRPr="00A868A8">
        <w:rPr>
          <w:rFonts w:ascii="Arial" w:eastAsia="MS Mincho" w:hAnsi="Arial"/>
          <w:color w:val="FF0000"/>
        </w:rPr>
        <w:t>.</w:t>
      </w:r>
      <w:r>
        <w:rPr>
          <w:rFonts w:ascii="Arial" w:eastAsia="MS Mincho" w:hAnsi="Arial"/>
          <w:color w:val="FF0000"/>
        </w:rPr>
        <w:t>3</w:t>
      </w:r>
      <w:r w:rsidRPr="00A868A8">
        <w:rPr>
          <w:rFonts w:ascii="Arial" w:eastAsia="MS Mincho" w:hAnsi="Arial"/>
          <w:color w:val="FF0000"/>
        </w:rPr>
        <w:t>0</w:t>
      </w:r>
      <w:r>
        <w:rPr>
          <w:rFonts w:ascii="Arial" w:eastAsia="MS Mincho" w:hAnsi="Arial"/>
          <w:color w:val="FF0000"/>
        </w:rPr>
        <w:t xml:space="preserve"> oraz, </w:t>
      </w:r>
      <w:r w:rsidRPr="00505850">
        <w:rPr>
          <w:rFonts w:ascii="Arial" w:eastAsia="MS Mincho" w:hAnsi="Arial"/>
          <w:color w:val="FF0000"/>
          <w:u w:val="single"/>
        </w:rPr>
        <w:t>że każde wyłączenie energii, nawet w części budynku szkoły, musi być uzgodnione u użytkownikiem obiektu</w:t>
      </w:r>
      <w:r>
        <w:rPr>
          <w:rFonts w:ascii="Arial" w:eastAsia="MS Mincho" w:hAnsi="Arial"/>
          <w:color w:val="FF0000"/>
        </w:rPr>
        <w:t xml:space="preserve"> z co najmniej 1-dniowym wyprzedzeniem.</w:t>
      </w:r>
    </w:p>
    <w:p w14:paraId="558811A8" w14:textId="143005C0" w:rsidR="00A07602" w:rsidRPr="00532181" w:rsidRDefault="00A07602" w:rsidP="00A07602">
      <w:pPr>
        <w:pStyle w:val="Zwykytekst3"/>
        <w:numPr>
          <w:ilvl w:val="0"/>
          <w:numId w:val="12"/>
        </w:numPr>
        <w:jc w:val="both"/>
        <w:rPr>
          <w:rFonts w:ascii="Arial" w:eastAsia="MS Mincho" w:hAnsi="Arial"/>
        </w:rPr>
      </w:pPr>
      <w:r w:rsidRPr="00532181">
        <w:rPr>
          <w:rFonts w:ascii="Arial" w:eastAsia="MS Mincho" w:hAnsi="Arial"/>
          <w:u w:val="single"/>
        </w:rPr>
        <w:t xml:space="preserve">Zamawiający wymaga, aby prace prowadzone w poszczególnych klasach były prowadzone na zasadzie ukończenia robót w jednym pomieszczeniu, a następnie przechodzeniu do kolejnej klasy. Zapis ten nie dotyczy okresu ferii oraz wakacji, z zastrzeżeniem, że na koniec wymienionych przerw w nauce pomieszczenia objęte remontem muszą być przygotowane na rozpoczęcie zajęć szkolnych.  </w:t>
      </w:r>
    </w:p>
    <w:p w14:paraId="0D2C1E98" w14:textId="77777777"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Organizacja terenu budowy, oznakowanie i zagospodarowanie zaplecza budowy, </w:t>
      </w:r>
      <w:r w:rsidR="00C25BF6" w:rsidRPr="00E65089">
        <w:rPr>
          <w:rFonts w:ascii="Arial" w:eastAsia="MS Mincho" w:hAnsi="Arial"/>
          <w:color w:val="000000" w:themeColor="text1"/>
        </w:rPr>
        <w:t xml:space="preserve">przenoszenie i zabezpieczenie wyposażenia </w:t>
      </w:r>
      <w:r w:rsidR="002D6F4D" w:rsidRPr="00E65089">
        <w:rPr>
          <w:rFonts w:ascii="Arial" w:eastAsia="MS Mincho" w:hAnsi="Arial"/>
          <w:color w:val="000000" w:themeColor="text1"/>
        </w:rPr>
        <w:t>pomieszczeń</w:t>
      </w:r>
      <w:r w:rsidR="00C25BF6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oraz inne nakłady nie stanowiące wartości robót budowlanych,</w:t>
      </w:r>
      <w:r w:rsidR="00C90EC4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a niezbędne do wykonania przedmiotu umowy są objęte ceną ofertową</w:t>
      </w:r>
      <w:r w:rsidR="00FE20D4" w:rsidRPr="00E65089">
        <w:rPr>
          <w:rFonts w:ascii="Arial" w:eastAsia="MS Mincho" w:hAnsi="Arial"/>
          <w:color w:val="000000" w:themeColor="text1"/>
        </w:rPr>
        <w:t xml:space="preserve"> i wynagrodzeniem Wykonawcy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709E742C" w14:textId="77777777"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Zamawiający nie będzie ponosił odpowiedzialności za składniki majątkowe Wykonawcy, znajdujące się na terenie budowy w trakcie realizacji przedmiotu umowy.</w:t>
      </w:r>
    </w:p>
    <w:p w14:paraId="09DBBCB7" w14:textId="77777777"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ponosi pełną odpowiedzialność cywilno-prawną za ewentualne </w:t>
      </w:r>
      <w:r w:rsidR="00E03742" w:rsidRPr="00E65089">
        <w:rPr>
          <w:rFonts w:ascii="Arial" w:eastAsia="MS Mincho" w:hAnsi="Arial"/>
          <w:color w:val="000000" w:themeColor="text1"/>
        </w:rPr>
        <w:t xml:space="preserve">szkody </w:t>
      </w:r>
      <w:r w:rsidRPr="00E65089">
        <w:rPr>
          <w:rFonts w:ascii="Arial" w:eastAsia="MS Mincho" w:hAnsi="Arial"/>
          <w:color w:val="000000" w:themeColor="text1"/>
        </w:rPr>
        <w:t>spowodowane brakiem lub niewłaściwym oznakowaniem, zabezpieczeniem terenu prowadzonych robót.</w:t>
      </w:r>
    </w:p>
    <w:p w14:paraId="4DE36E5A" w14:textId="77777777"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Wykonawca jest odpowiedzialny za szkody powstałe w trakcie realizacji robót również wobec osób trzecich oraz w wyniku nieterminowego ich naprawienia.</w:t>
      </w:r>
    </w:p>
    <w:p w14:paraId="290D638A" w14:textId="77777777" w:rsidR="00C17969" w:rsidRPr="00E65089" w:rsidRDefault="003B20E7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zobowiązuje się do </w:t>
      </w:r>
      <w:r w:rsidR="00C17969" w:rsidRPr="00E65089">
        <w:rPr>
          <w:rFonts w:ascii="Arial" w:eastAsia="MS Mincho" w:hAnsi="Arial"/>
          <w:color w:val="000000" w:themeColor="text1"/>
        </w:rPr>
        <w:t xml:space="preserve">ubezpieczenia budowy i robót z tytułu szkód, które mogą zaistnieć w </w:t>
      </w:r>
      <w:r w:rsidRPr="00E65089">
        <w:rPr>
          <w:rFonts w:ascii="Arial" w:eastAsia="MS Mincho" w:hAnsi="Arial"/>
          <w:color w:val="000000" w:themeColor="text1"/>
        </w:rPr>
        <w:t>związku ze zdarzeniami losowymi.</w:t>
      </w:r>
    </w:p>
    <w:p w14:paraId="01B06DBE" w14:textId="77777777"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ponosi koszty prób, badań, odbiorów technicznych</w:t>
      </w:r>
      <w:r w:rsidR="00AD04AE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itp.</w:t>
      </w:r>
    </w:p>
    <w:p w14:paraId="686EC5DF" w14:textId="77777777" w:rsidR="008257CE" w:rsidRPr="00E65089" w:rsidRDefault="008257CE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14:paraId="7CA9F086" w14:textId="77777777" w:rsidR="00473DEE" w:rsidRPr="00E65089" w:rsidRDefault="00473DEE" w:rsidP="00473DEE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7  Inspektor Nadzoru</w:t>
      </w:r>
    </w:p>
    <w:p w14:paraId="1E7D46D5" w14:textId="77777777"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powoła </w:t>
      </w:r>
      <w:r w:rsidRPr="00E65089">
        <w:rPr>
          <w:rFonts w:ascii="Arial" w:eastAsia="MS Mincho" w:hAnsi="Arial"/>
          <w:b/>
          <w:color w:val="000000" w:themeColor="text1"/>
        </w:rPr>
        <w:t>Inspektora Nadzoru.</w:t>
      </w:r>
    </w:p>
    <w:p w14:paraId="4713207C" w14:textId="77777777"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działa w granicach umocowania nadanego umową zawartą z Zamawiającym.</w:t>
      </w:r>
    </w:p>
    <w:p w14:paraId="43D21D59" w14:textId="77777777"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jest uprawniony do wydawania Wykonawcy poleceń związanych z jakością robót, które są niezbędne do prawidłowego oraz zgodnego z umową i dokumentacją wykonania przedmiotu umowy.</w:t>
      </w:r>
    </w:p>
    <w:p w14:paraId="6EBCB32D" w14:textId="77777777"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jest uprawniony do zatwierdzania materiałów do wbudowania.</w:t>
      </w:r>
    </w:p>
    <w:p w14:paraId="5832A900" w14:textId="77777777" w:rsidR="00B554CE" w:rsidRPr="00E65089" w:rsidRDefault="00B554CE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14:paraId="2A8A5552" w14:textId="77777777" w:rsidR="00473DEE" w:rsidRPr="00E65089" w:rsidRDefault="00473DEE" w:rsidP="00FC120E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8  Przedstawicie stron umowy</w:t>
      </w:r>
    </w:p>
    <w:p w14:paraId="17F7E8FB" w14:textId="77777777" w:rsidR="00473DEE" w:rsidRPr="00E65089" w:rsidRDefault="00473DEE" w:rsidP="00B44386">
      <w:pPr>
        <w:pStyle w:val="Zwykytekst3"/>
        <w:numPr>
          <w:ilvl w:val="0"/>
          <w:numId w:val="21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Przedstawicielem Wykonawcy na budowie jest osoba, którą Wykonawca wskaże w protokole przekazania terenu budowy, o którym mowa w </w:t>
      </w:r>
      <w:r w:rsidRPr="00E65089">
        <w:rPr>
          <w:rFonts w:ascii="Arial" w:eastAsia="MS Mincho" w:hAnsi="Arial"/>
          <w:b/>
          <w:color w:val="000000" w:themeColor="text1"/>
        </w:rPr>
        <w:t>§ 2</w:t>
      </w:r>
      <w:r w:rsidRPr="00E65089">
        <w:rPr>
          <w:rFonts w:ascii="Arial" w:eastAsia="MS Mincho" w:hAnsi="Arial"/>
          <w:color w:val="000000" w:themeColor="text1"/>
        </w:rPr>
        <w:t xml:space="preserve"> umowy. Wykonawca zobowiązuje się niezwłocznie poinformować Zamawiającego o każdej zmianie ww. osoby.</w:t>
      </w:r>
    </w:p>
    <w:p w14:paraId="1CB1B5E2" w14:textId="77777777" w:rsidR="00473DEE" w:rsidRPr="00E65089" w:rsidRDefault="00473DEE" w:rsidP="00B44386">
      <w:pPr>
        <w:pStyle w:val="Zwykytekst3"/>
        <w:numPr>
          <w:ilvl w:val="0"/>
          <w:numId w:val="21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Koordynatorem w zakresie obowiązków umownych ze strony Zamawiającego wyznaczony zostanie </w:t>
      </w: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>, o wyborze którego Zamawiający niezwłocznie poinformuje Wykonawcę oraz wskaże osoby działające w jego imieniu.</w:t>
      </w:r>
    </w:p>
    <w:p w14:paraId="689B6AA1" w14:textId="77777777" w:rsidR="002A1013" w:rsidRDefault="002A1013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14:paraId="2D567FED" w14:textId="77777777" w:rsidR="00C17969" w:rsidRPr="00E65089" w:rsidRDefault="00C1796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9</w:t>
      </w:r>
    </w:p>
    <w:p w14:paraId="6A766DFA" w14:textId="77777777" w:rsidR="00FE20D4" w:rsidRPr="00E65089" w:rsidRDefault="00FE20D4" w:rsidP="00B61665">
      <w:pPr>
        <w:autoSpaceDE w:val="0"/>
        <w:rPr>
          <w:rFonts w:ascii="Arial" w:hAnsi="Arial"/>
          <w:b/>
          <w:color w:val="000000" w:themeColor="text1"/>
          <w:sz w:val="20"/>
        </w:rPr>
      </w:pPr>
      <w:r w:rsidRPr="00E65089">
        <w:rPr>
          <w:rFonts w:ascii="Arial" w:hAnsi="Arial"/>
          <w:b/>
          <w:color w:val="000000" w:themeColor="text1"/>
          <w:sz w:val="20"/>
        </w:rPr>
        <w:t>Warunki odbioru robót budowalnych:</w:t>
      </w:r>
    </w:p>
    <w:p w14:paraId="5C660994" w14:textId="77777777" w:rsidR="00473DEE" w:rsidRPr="00E65089" w:rsidRDefault="00473DEE" w:rsidP="00473DEE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Po zakończeniu robót Wykonawca zobowiązany jest do uporządkowania terenu budowy i przekazania go Zamawiającemu z odpowiednim wyprzedzeniem</w:t>
      </w:r>
      <w:r w:rsidR="00DF7636" w:rsidRPr="00E65089">
        <w:rPr>
          <w:rFonts w:ascii="Arial" w:hAnsi="Arial"/>
          <w:color w:val="000000" w:themeColor="text1"/>
          <w:sz w:val="20"/>
        </w:rPr>
        <w:t>.</w:t>
      </w:r>
    </w:p>
    <w:p w14:paraId="518A52F9" w14:textId="77777777"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Wykonawca zgłasza do odbioru wszystkie roboty zanikowe.</w:t>
      </w:r>
    </w:p>
    <w:p w14:paraId="429DFCFD" w14:textId="77777777" w:rsidR="00AC7509" w:rsidRPr="00E65089" w:rsidRDefault="00AC750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Wykonawca przeprowadza próby, sprawdzenia lub rozruchy technologiczne przed odbiorem. O terminach ich przepr</w:t>
      </w:r>
      <w:r w:rsidR="00E03742" w:rsidRPr="00E65089">
        <w:rPr>
          <w:rFonts w:ascii="Arial" w:hAnsi="Arial"/>
          <w:color w:val="000000" w:themeColor="text1"/>
          <w:sz w:val="20"/>
        </w:rPr>
        <w:t>owadzania Wykonawca zawiadamia i</w:t>
      </w:r>
      <w:r w:rsidRPr="00E65089">
        <w:rPr>
          <w:rFonts w:ascii="Arial" w:hAnsi="Arial"/>
          <w:color w:val="000000" w:themeColor="text1"/>
          <w:sz w:val="20"/>
        </w:rPr>
        <w:t xml:space="preserve">nspektora </w:t>
      </w:r>
      <w:r w:rsidR="00E03742" w:rsidRPr="00E65089">
        <w:rPr>
          <w:rFonts w:ascii="Arial" w:hAnsi="Arial"/>
          <w:color w:val="000000" w:themeColor="text1"/>
          <w:sz w:val="20"/>
        </w:rPr>
        <w:t>n</w:t>
      </w:r>
      <w:r w:rsidRPr="00E65089">
        <w:rPr>
          <w:rFonts w:ascii="Arial" w:hAnsi="Arial"/>
          <w:color w:val="000000" w:themeColor="text1"/>
          <w:sz w:val="20"/>
        </w:rPr>
        <w:t>adzoru, nie później niż na 3 dni robocze przed terminem wyznaczonym do dokonania prób, rozruchów.</w:t>
      </w:r>
    </w:p>
    <w:p w14:paraId="41FF4A48" w14:textId="77777777" w:rsidR="00D2356D" w:rsidRPr="00E65089" w:rsidRDefault="00AC7509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Po zakończeniu robót </w:t>
      </w:r>
      <w:r w:rsidR="00FE20D4" w:rsidRPr="00E65089">
        <w:rPr>
          <w:rFonts w:ascii="Arial" w:hAnsi="Arial"/>
          <w:color w:val="000000" w:themeColor="text1"/>
          <w:sz w:val="20"/>
        </w:rPr>
        <w:t xml:space="preserve">budowalnych </w:t>
      </w:r>
      <w:r w:rsidRPr="00E65089">
        <w:rPr>
          <w:rFonts w:ascii="Arial" w:hAnsi="Arial"/>
          <w:color w:val="000000" w:themeColor="text1"/>
          <w:sz w:val="20"/>
        </w:rPr>
        <w:t xml:space="preserve">przewidzianych umową, a przed rozpoczęciem odbioru końcowego robót, Wykonawca zobowiązany jest przedstawić </w:t>
      </w:r>
      <w:r w:rsidR="00113435" w:rsidRPr="00E65089">
        <w:rPr>
          <w:rFonts w:ascii="Arial" w:hAnsi="Arial"/>
          <w:b/>
          <w:color w:val="000000" w:themeColor="text1"/>
          <w:sz w:val="20"/>
        </w:rPr>
        <w:t>I</w:t>
      </w:r>
      <w:r w:rsidR="00E03742" w:rsidRPr="00E65089">
        <w:rPr>
          <w:rFonts w:ascii="Arial" w:hAnsi="Arial"/>
          <w:b/>
          <w:color w:val="000000" w:themeColor="text1"/>
          <w:sz w:val="20"/>
        </w:rPr>
        <w:t xml:space="preserve">nspektorowi </w:t>
      </w:r>
      <w:r w:rsidR="00113435" w:rsidRPr="00E65089">
        <w:rPr>
          <w:rFonts w:ascii="Arial" w:hAnsi="Arial"/>
          <w:b/>
          <w:color w:val="000000" w:themeColor="text1"/>
          <w:sz w:val="20"/>
        </w:rPr>
        <w:t>N</w:t>
      </w:r>
      <w:r w:rsidR="00281D5C" w:rsidRPr="00E65089">
        <w:rPr>
          <w:rFonts w:ascii="Arial" w:hAnsi="Arial"/>
          <w:b/>
          <w:color w:val="000000" w:themeColor="text1"/>
          <w:sz w:val="20"/>
        </w:rPr>
        <w:t>adzoru</w:t>
      </w:r>
      <w:r w:rsidR="00281D5C" w:rsidRPr="00E65089">
        <w:rPr>
          <w:rFonts w:ascii="Arial" w:hAnsi="Arial"/>
          <w:color w:val="000000" w:themeColor="text1"/>
          <w:sz w:val="20"/>
        </w:rPr>
        <w:t xml:space="preserve"> </w:t>
      </w:r>
      <w:r w:rsidRPr="00E65089">
        <w:rPr>
          <w:rFonts w:ascii="Arial" w:hAnsi="Arial"/>
          <w:color w:val="000000" w:themeColor="text1"/>
          <w:sz w:val="20"/>
        </w:rPr>
        <w:t xml:space="preserve">do sprawdzenia operat kolaudacyjny obejmujący zbiór wszystkich dokumentów budowy, stanowiący podstawę odbioru i oceny zgodności wykonanych robót z dokumentacją, z uwzględnieniem zmian wprowadzonych w toku wykonywania umowy, wyniki przeprowadzonych badań, prób, pomiarów, zestawienie rodzaju i ilości wykonanych robót i zastosowanych materiałów i urządzeń. </w:t>
      </w:r>
      <w:r w:rsidR="00D2356D" w:rsidRPr="00E65089">
        <w:rPr>
          <w:rFonts w:ascii="Arial" w:hAnsi="Arial"/>
          <w:color w:val="000000" w:themeColor="text1"/>
          <w:sz w:val="20"/>
          <w:u w:val="single"/>
        </w:rPr>
        <w:t xml:space="preserve">Operat kolaudacyjny Wykonawca winien złożyć z odpowiednim </w:t>
      </w:r>
      <w:r w:rsidR="00D2356D" w:rsidRPr="00E65089">
        <w:rPr>
          <w:rFonts w:ascii="Arial" w:hAnsi="Arial"/>
          <w:color w:val="000000" w:themeColor="text1"/>
          <w:sz w:val="20"/>
          <w:u w:val="single"/>
        </w:rPr>
        <w:lastRenderedPageBreak/>
        <w:t>wyprzedzeniem tak, aby zakończenie odbioru końcowego robót było możliwe w terminie wskazanym w § 2 ust. 1 b) niniejszej umowy.</w:t>
      </w:r>
    </w:p>
    <w:p w14:paraId="79D173DC" w14:textId="77777777"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Operat kolaudacyjny winien być sporządzony w </w:t>
      </w:r>
      <w:r w:rsidR="0040785F" w:rsidRPr="00E65089">
        <w:rPr>
          <w:rFonts w:ascii="Arial" w:hAnsi="Arial"/>
          <w:b/>
          <w:color w:val="000000" w:themeColor="text1"/>
          <w:sz w:val="20"/>
        </w:rPr>
        <w:t>1</w:t>
      </w:r>
      <w:r w:rsidRPr="00E65089">
        <w:rPr>
          <w:rFonts w:ascii="Arial" w:hAnsi="Arial"/>
          <w:b/>
          <w:color w:val="000000" w:themeColor="text1"/>
          <w:sz w:val="20"/>
        </w:rPr>
        <w:t xml:space="preserve"> egzemplarz</w:t>
      </w:r>
      <w:r w:rsidR="0040785F" w:rsidRPr="00E65089">
        <w:rPr>
          <w:rFonts w:ascii="Arial" w:hAnsi="Arial"/>
          <w:b/>
          <w:color w:val="000000" w:themeColor="text1"/>
          <w:sz w:val="20"/>
        </w:rPr>
        <w:t>u papierowym i 1 egz. cyfrowym</w:t>
      </w:r>
      <w:r w:rsidRPr="00E65089">
        <w:rPr>
          <w:rFonts w:ascii="Arial" w:hAnsi="Arial"/>
          <w:color w:val="000000" w:themeColor="text1"/>
          <w:sz w:val="20"/>
        </w:rPr>
        <w:t>. Powinien składać się z trzech części poprzedzonych stroną tytułową i zestawieniem załączonych dokumentów odbiorowych, spiętych, ponumerowanych narastająco i umieszczonych w teczce lub segregatorze, tj.:</w:t>
      </w:r>
    </w:p>
    <w:p w14:paraId="7356B89A" w14:textId="77777777" w:rsidR="00D2356D" w:rsidRPr="00E65089" w:rsidRDefault="00D2356D" w:rsidP="00B44386">
      <w:pPr>
        <w:numPr>
          <w:ilvl w:val="1"/>
          <w:numId w:val="17"/>
        </w:numPr>
        <w:tabs>
          <w:tab w:val="clear" w:pos="1191"/>
          <w:tab w:val="num" w:pos="540"/>
          <w:tab w:val="num" w:pos="851"/>
        </w:tabs>
        <w:autoSpaceDE w:val="0"/>
        <w:ind w:left="720" w:hanging="36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strona tytułowa z danymi: nazwa zadania, inwestor, wykonawca.</w:t>
      </w:r>
    </w:p>
    <w:p w14:paraId="60F4EB8C" w14:textId="77777777" w:rsidR="00D2356D" w:rsidRPr="00E65089" w:rsidRDefault="00D2356D" w:rsidP="00B44386">
      <w:pPr>
        <w:numPr>
          <w:ilvl w:val="1"/>
          <w:numId w:val="17"/>
        </w:numPr>
        <w:tabs>
          <w:tab w:val="clear" w:pos="1191"/>
          <w:tab w:val="num" w:pos="540"/>
          <w:tab w:val="num" w:pos="851"/>
        </w:tabs>
        <w:autoSpaceDE w:val="0"/>
        <w:ind w:left="720" w:hanging="36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Część I: </w:t>
      </w:r>
    </w:p>
    <w:p w14:paraId="2EFD4096" w14:textId="77777777"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dokumenty dotyczące przeprowadzonych prób, pomiarów, odbiorów częściowych, odbiorów robót</w:t>
      </w:r>
    </w:p>
    <w:p w14:paraId="44A39575" w14:textId="77777777" w:rsidR="00D2356D" w:rsidRPr="00E65089" w:rsidRDefault="00D2356D" w:rsidP="00D2356D">
      <w:pPr>
        <w:tabs>
          <w:tab w:val="left" w:pos="708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ulegających zakryciu, </w:t>
      </w:r>
    </w:p>
    <w:p w14:paraId="52A9709C" w14:textId="77777777"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karta gwarancyjna, </w:t>
      </w:r>
    </w:p>
    <w:p w14:paraId="4951F8F9" w14:textId="77777777"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instrukcje obsługi, konserwacji i serwisowania, karty gwarancyjne, paszporty urządzeń, </w:t>
      </w:r>
    </w:p>
    <w:p w14:paraId="68C93C4D" w14:textId="77777777" w:rsidR="00D2356D" w:rsidRPr="00E65089" w:rsidRDefault="00D2356D" w:rsidP="00D2356D">
      <w:pPr>
        <w:tabs>
          <w:tab w:val="left" w:pos="708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c) Część II: </w:t>
      </w:r>
    </w:p>
    <w:p w14:paraId="0B1B39A1" w14:textId="77777777" w:rsidR="00D2356D" w:rsidRPr="00E65089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oświadczenie Kierownika Budowy, </w:t>
      </w:r>
    </w:p>
    <w:p w14:paraId="2E7E9F4B" w14:textId="77777777" w:rsidR="00D2356D" w:rsidRPr="00AD04AE" w:rsidRDefault="00D2356D" w:rsidP="00AD04AE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AD04AE">
        <w:rPr>
          <w:rFonts w:ascii="Arial" w:hAnsi="Arial"/>
          <w:color w:val="000000" w:themeColor="text1"/>
          <w:sz w:val="20"/>
        </w:rPr>
        <w:t xml:space="preserve">dokumenty dotyczące zastosowanych materiałów, urządzeń, wyrobów (karty zatwierdzenia materiałów  </w:t>
      </w:r>
    </w:p>
    <w:p w14:paraId="4AB1D6DD" w14:textId="77777777" w:rsidR="00D2356D" w:rsidRPr="00E65089" w:rsidRDefault="00D2356D" w:rsidP="00D2356D">
      <w:pPr>
        <w:tabs>
          <w:tab w:val="num" w:pos="1134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budowalnych, informacje, aprobaty, deklaracje zgodności, DTR)</w:t>
      </w:r>
    </w:p>
    <w:p w14:paraId="238CB53A" w14:textId="77777777" w:rsidR="00D2356D" w:rsidRPr="00E65089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zaświadczenia o utylizacji odpadów powstałych na budowie, </w:t>
      </w:r>
    </w:p>
    <w:p w14:paraId="68113CD9" w14:textId="77777777" w:rsidR="00D2356D" w:rsidRPr="00E65089" w:rsidRDefault="00D2356D" w:rsidP="00D2356D">
      <w:pPr>
        <w:tabs>
          <w:tab w:val="num" w:pos="2520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d) Część III - dokumentacja powykonawcza – dokumentacja budowy z naniesionymi zmianami dokonanymi</w:t>
      </w:r>
    </w:p>
    <w:p w14:paraId="64880131" w14:textId="77777777" w:rsidR="00CC3655" w:rsidRDefault="00D2356D" w:rsidP="00D2356D">
      <w:pPr>
        <w:tabs>
          <w:tab w:val="num" w:pos="2520"/>
        </w:tabs>
        <w:autoSpaceDE w:val="0"/>
        <w:jc w:val="both"/>
        <w:rPr>
          <w:rFonts w:ascii="Arial" w:hAnsi="Arial"/>
          <w:b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                     w toku wykonywania robót</w:t>
      </w:r>
      <w:r w:rsidR="00CC3655">
        <w:rPr>
          <w:rFonts w:ascii="Arial" w:hAnsi="Arial"/>
          <w:color w:val="000000" w:themeColor="text1"/>
          <w:sz w:val="20"/>
        </w:rPr>
        <w:t xml:space="preserve"> oraz </w:t>
      </w:r>
      <w:r w:rsidR="00CC3655" w:rsidRPr="00CC3655">
        <w:rPr>
          <w:rFonts w:ascii="Arial" w:hAnsi="Arial"/>
          <w:b/>
          <w:color w:val="000000" w:themeColor="text1"/>
          <w:sz w:val="20"/>
        </w:rPr>
        <w:t>świadectwo charakterystyki energetycznej budynku po</w:t>
      </w:r>
    </w:p>
    <w:p w14:paraId="7858354F" w14:textId="73765DF0" w:rsidR="00D2356D" w:rsidRPr="00CC3655" w:rsidRDefault="00CC3655" w:rsidP="00D2356D">
      <w:pPr>
        <w:tabs>
          <w:tab w:val="num" w:pos="2520"/>
        </w:tabs>
        <w:autoSpaceDE w:val="0"/>
        <w:jc w:val="both"/>
        <w:rPr>
          <w:rFonts w:ascii="Arial" w:hAnsi="Arial"/>
          <w:b/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ab/>
      </w:r>
      <w:r w:rsidRPr="00CC3655">
        <w:rPr>
          <w:rFonts w:ascii="Arial" w:hAnsi="Arial"/>
          <w:b/>
          <w:color w:val="000000" w:themeColor="text1"/>
          <w:sz w:val="20"/>
        </w:rPr>
        <w:t>wykonaniu prac termomodernizacyjnych.</w:t>
      </w:r>
    </w:p>
    <w:p w14:paraId="6B0207CA" w14:textId="77777777"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Jeżeli instrukcje obsługi, konserwacji i serwisowania są niekompletne, to za szkody powstałe po odbiorze końcowym, wynikłe w następstwie niewłaściwego użytkowania i konserwacji przez Użytkownika,                               a spowodowane brakiem właściwych instrukcji, odpowiada Wykonawca</w:t>
      </w:r>
    </w:p>
    <w:p w14:paraId="47F1C665" w14:textId="77777777" w:rsidR="00D2356D" w:rsidRPr="00101D7E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W dniu wyznaczonym na odbiór przedmiotu umowy </w:t>
      </w:r>
      <w:r w:rsidRPr="00E65089">
        <w:rPr>
          <w:rFonts w:ascii="Arial" w:hAnsi="Arial"/>
          <w:b/>
          <w:color w:val="000000" w:themeColor="text1"/>
          <w:sz w:val="20"/>
        </w:rPr>
        <w:t xml:space="preserve">Wykonawca zwróci Zamawiającemu dokumentację </w:t>
      </w:r>
      <w:r w:rsidRPr="00101D7E">
        <w:rPr>
          <w:rFonts w:ascii="Arial" w:hAnsi="Arial"/>
          <w:b/>
          <w:color w:val="000000" w:themeColor="text1"/>
          <w:sz w:val="20"/>
        </w:rPr>
        <w:t>projektową</w:t>
      </w:r>
      <w:r w:rsidRPr="00101D7E">
        <w:rPr>
          <w:rFonts w:ascii="Arial" w:hAnsi="Arial"/>
          <w:color w:val="000000" w:themeColor="text1"/>
          <w:sz w:val="20"/>
        </w:rPr>
        <w:t>, przekazaną wcześniej Wykonawcy przez Zamawianego.</w:t>
      </w:r>
    </w:p>
    <w:p w14:paraId="2154EDD4" w14:textId="77777777" w:rsidR="00C17969" w:rsidRPr="00101D7E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  <w:u w:val="single"/>
        </w:rPr>
      </w:pPr>
      <w:r w:rsidRPr="00101D7E">
        <w:rPr>
          <w:rFonts w:ascii="Arial" w:hAnsi="Arial"/>
          <w:color w:val="000000" w:themeColor="text1"/>
          <w:sz w:val="20"/>
        </w:rPr>
        <w:t xml:space="preserve">Zamawiający przystąpi do czynności odbiorowych przedmiotu umowy w terminie </w:t>
      </w:r>
      <w:r w:rsidRPr="00101D7E">
        <w:rPr>
          <w:rFonts w:ascii="Arial" w:hAnsi="Arial"/>
          <w:b/>
          <w:color w:val="000000" w:themeColor="text1"/>
          <w:sz w:val="20"/>
        </w:rPr>
        <w:t xml:space="preserve">do </w:t>
      </w:r>
      <w:r w:rsidR="00D2356D" w:rsidRPr="00101D7E">
        <w:rPr>
          <w:rFonts w:ascii="Arial" w:hAnsi="Arial"/>
          <w:b/>
          <w:color w:val="000000" w:themeColor="text1"/>
          <w:sz w:val="20"/>
        </w:rPr>
        <w:t>5</w:t>
      </w:r>
      <w:r w:rsidRPr="00101D7E">
        <w:rPr>
          <w:rFonts w:ascii="Arial" w:hAnsi="Arial"/>
          <w:b/>
          <w:color w:val="000000" w:themeColor="text1"/>
          <w:sz w:val="20"/>
        </w:rPr>
        <w:t xml:space="preserve"> dni</w:t>
      </w:r>
      <w:r w:rsidRPr="00101D7E">
        <w:rPr>
          <w:rFonts w:ascii="Arial" w:hAnsi="Arial"/>
          <w:color w:val="000000" w:themeColor="text1"/>
          <w:sz w:val="20"/>
        </w:rPr>
        <w:t xml:space="preserve"> roboczych od daty zgłoszenia gotowości do odbioru robót. </w:t>
      </w:r>
      <w:r w:rsidRPr="00101D7E">
        <w:rPr>
          <w:rFonts w:ascii="Arial" w:hAnsi="Arial"/>
          <w:color w:val="000000" w:themeColor="text1"/>
          <w:sz w:val="20"/>
          <w:u w:val="single"/>
        </w:rPr>
        <w:t xml:space="preserve">Podstawą </w:t>
      </w:r>
      <w:r w:rsidR="00101D7E" w:rsidRPr="00101D7E">
        <w:rPr>
          <w:rFonts w:ascii="Arial" w:hAnsi="Arial"/>
          <w:color w:val="000000" w:themeColor="text1"/>
          <w:sz w:val="20"/>
          <w:u w:val="single"/>
        </w:rPr>
        <w:t xml:space="preserve">do </w:t>
      </w:r>
      <w:r w:rsidRPr="00101D7E">
        <w:rPr>
          <w:rFonts w:ascii="Arial" w:hAnsi="Arial"/>
          <w:color w:val="000000" w:themeColor="text1"/>
          <w:sz w:val="20"/>
          <w:u w:val="single"/>
        </w:rPr>
        <w:t>rozpoczęcia czynności odbioru końcowego będzie zawiadomienie pisemne Wyko</w:t>
      </w:r>
      <w:r w:rsidR="00AC7509" w:rsidRPr="00101D7E">
        <w:rPr>
          <w:rFonts w:ascii="Arial" w:hAnsi="Arial"/>
          <w:color w:val="000000" w:themeColor="text1"/>
          <w:sz w:val="20"/>
          <w:u w:val="single"/>
        </w:rPr>
        <w:t>nawcy</w:t>
      </w:r>
      <w:r w:rsidRPr="00101D7E">
        <w:rPr>
          <w:rFonts w:ascii="Arial" w:hAnsi="Arial"/>
          <w:color w:val="000000" w:themeColor="text1"/>
          <w:sz w:val="20"/>
          <w:u w:val="single"/>
        </w:rPr>
        <w:t xml:space="preserve"> </w:t>
      </w:r>
      <w:r w:rsidR="00AC7509" w:rsidRPr="00101D7E">
        <w:rPr>
          <w:rFonts w:ascii="Arial" w:hAnsi="Arial"/>
          <w:color w:val="000000" w:themeColor="text1"/>
          <w:sz w:val="20"/>
          <w:u w:val="single"/>
        </w:rPr>
        <w:t>o za</w:t>
      </w:r>
      <w:r w:rsidRPr="00101D7E">
        <w:rPr>
          <w:rFonts w:ascii="Arial" w:hAnsi="Arial"/>
          <w:color w:val="000000" w:themeColor="text1"/>
          <w:sz w:val="20"/>
          <w:u w:val="single"/>
        </w:rPr>
        <w:t>kończeniu wszystkich robót będących przedmiotem umowy</w:t>
      </w:r>
      <w:r w:rsidR="00101D7E" w:rsidRPr="00101D7E">
        <w:rPr>
          <w:rFonts w:ascii="Arial" w:hAnsi="Arial"/>
          <w:color w:val="000000" w:themeColor="text1"/>
          <w:sz w:val="20"/>
          <w:u w:val="single"/>
        </w:rPr>
        <w:t>,</w:t>
      </w:r>
      <w:r w:rsidRPr="00101D7E">
        <w:rPr>
          <w:rFonts w:ascii="Arial" w:hAnsi="Arial"/>
          <w:color w:val="000000" w:themeColor="text1"/>
          <w:sz w:val="20"/>
          <w:u w:val="single"/>
        </w:rPr>
        <w:t xml:space="preserve"> potwierdzon</w:t>
      </w:r>
      <w:r w:rsidR="00AC7509" w:rsidRPr="00101D7E">
        <w:rPr>
          <w:rFonts w:ascii="Arial" w:hAnsi="Arial"/>
          <w:color w:val="000000" w:themeColor="text1"/>
          <w:sz w:val="20"/>
          <w:u w:val="single"/>
        </w:rPr>
        <w:t>e</w:t>
      </w:r>
      <w:r w:rsidRPr="00101D7E">
        <w:rPr>
          <w:rFonts w:ascii="Arial" w:hAnsi="Arial"/>
          <w:color w:val="000000" w:themeColor="text1"/>
          <w:sz w:val="20"/>
          <w:u w:val="single"/>
        </w:rPr>
        <w:t xml:space="preserve"> ze strony Zamawiającego przez </w:t>
      </w:r>
      <w:r w:rsidR="00E03742" w:rsidRPr="00101D7E">
        <w:rPr>
          <w:rFonts w:ascii="Arial" w:hAnsi="Arial"/>
          <w:color w:val="000000" w:themeColor="text1"/>
          <w:sz w:val="20"/>
          <w:u w:val="single"/>
        </w:rPr>
        <w:t>inspektora n</w:t>
      </w:r>
      <w:r w:rsidR="00BE4FF5" w:rsidRPr="00101D7E">
        <w:rPr>
          <w:rFonts w:ascii="Arial" w:hAnsi="Arial"/>
          <w:color w:val="000000" w:themeColor="text1"/>
          <w:sz w:val="20"/>
          <w:u w:val="single"/>
        </w:rPr>
        <w:t>adzoru</w:t>
      </w:r>
      <w:r w:rsidR="008C6386" w:rsidRPr="00101D7E">
        <w:rPr>
          <w:rFonts w:ascii="Arial" w:hAnsi="Arial"/>
          <w:color w:val="000000" w:themeColor="text1"/>
          <w:sz w:val="20"/>
          <w:u w:val="single"/>
        </w:rPr>
        <w:t>.</w:t>
      </w:r>
    </w:p>
    <w:p w14:paraId="5234AF63" w14:textId="77777777"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eastAsia="MS Mincho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14:paraId="4A394CD8" w14:textId="77777777"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eastAsia="MS Mincho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Jeżeli w toku czynności odbiorowych zostaną stwierdzone wady, to Zamawiającemu przysługują następujące uprawnienia:</w:t>
      </w:r>
    </w:p>
    <w:p w14:paraId="1345D92E" w14:textId="77777777" w:rsidR="00C17969" w:rsidRPr="00E65089" w:rsidRDefault="00C17969" w:rsidP="00B44386">
      <w:pPr>
        <w:pStyle w:val="Zwykytekst3"/>
        <w:numPr>
          <w:ilvl w:val="0"/>
          <w:numId w:val="7"/>
        </w:numPr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wady nadają się do usunięcia, może przerwać czynności lub odmówić odbioru do czasu usunięcia wad, zachowując prawo domagania się kar umownych z tytułu opóźnienia, jeżeli tak</w:t>
      </w:r>
      <w:r w:rsidR="00090BD5" w:rsidRPr="00E65089">
        <w:rPr>
          <w:rFonts w:ascii="Arial" w:eastAsia="MS Mincho" w:hAnsi="Arial"/>
          <w:color w:val="000000" w:themeColor="text1"/>
        </w:rPr>
        <w:t>ie</w:t>
      </w:r>
      <w:r w:rsidRPr="00E65089">
        <w:rPr>
          <w:rFonts w:ascii="Arial" w:eastAsia="MS Mincho" w:hAnsi="Arial"/>
          <w:color w:val="000000" w:themeColor="text1"/>
        </w:rPr>
        <w:t xml:space="preserve"> nastąpi,</w:t>
      </w:r>
    </w:p>
    <w:p w14:paraId="79A983F6" w14:textId="77777777" w:rsidR="00C17969" w:rsidRPr="00E65089" w:rsidRDefault="00C17969" w:rsidP="00B44386">
      <w:pPr>
        <w:pStyle w:val="Zwykytekst3"/>
        <w:numPr>
          <w:ilvl w:val="0"/>
          <w:numId w:val="7"/>
        </w:numPr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wady nie nadają się do usunięcia, to:</w:t>
      </w:r>
    </w:p>
    <w:p w14:paraId="773874CB" w14:textId="77777777" w:rsidR="00C17969" w:rsidRPr="00E65089" w:rsidRDefault="00C75134" w:rsidP="00C75134">
      <w:pPr>
        <w:pStyle w:val="Zwykytekst3"/>
        <w:ind w:left="108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="00C17969" w:rsidRPr="00E65089">
        <w:rPr>
          <w:rFonts w:ascii="Arial" w:eastAsia="MS Mincho" w:hAnsi="Arial"/>
          <w:color w:val="000000" w:themeColor="text1"/>
        </w:rPr>
        <w:t>jeżeli nie uniemożliwiają one użytkowania przedmiotu odbioru, zgodnie z przeznaczeniem, Zamawiający może odpowiednio do utraconej wartości użytkowej, estetycznej lub technicznej obniżyć wynagrodzenie,</w:t>
      </w:r>
    </w:p>
    <w:p w14:paraId="4BE57679" w14:textId="77777777" w:rsidR="00C17969" w:rsidRPr="00E65089" w:rsidRDefault="00C75134" w:rsidP="00C75134">
      <w:pPr>
        <w:pStyle w:val="Zwykytekst3"/>
        <w:ind w:left="1068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="00C17969" w:rsidRPr="00E65089">
        <w:rPr>
          <w:rFonts w:ascii="Arial" w:eastAsia="MS Mincho" w:hAnsi="Arial"/>
          <w:color w:val="000000" w:themeColor="text1"/>
        </w:rPr>
        <w:t>jeżeli wady uniemożliwiają użytkowanie zgodnie z przeznaczeniem, Zamawiający może odstąpić od umowy lub żądać wykonania przedmiotu umowy po raz drugi, zachowując prawo domagania się kar umownych z tytułu opóźnienia.</w:t>
      </w:r>
    </w:p>
    <w:p w14:paraId="3CFEDAFF" w14:textId="77777777" w:rsidR="00AC7509" w:rsidRPr="00AD04AE" w:rsidRDefault="00B9495F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b/>
          <w:color w:val="000000" w:themeColor="text1"/>
          <w:sz w:val="20"/>
        </w:rPr>
      </w:pPr>
      <w:r w:rsidRPr="00AD04AE">
        <w:rPr>
          <w:rFonts w:ascii="Arial" w:hAnsi="Arial"/>
          <w:b/>
          <w:color w:val="000000" w:themeColor="text1"/>
          <w:sz w:val="20"/>
        </w:rPr>
        <w:t xml:space="preserve">Podstawą do podpisania przez Zamawiającego protokołu końcowego odbioru robót będzie bezusterkowe wykonanie przedmiotu umowy oraz dostarczenie Zamawiającemu </w:t>
      </w:r>
      <w:r w:rsidR="00AC7509" w:rsidRPr="00AD04AE">
        <w:rPr>
          <w:rFonts w:ascii="Arial" w:hAnsi="Arial"/>
          <w:b/>
          <w:color w:val="000000" w:themeColor="text1"/>
          <w:sz w:val="20"/>
        </w:rPr>
        <w:t>operatu kolaudacyjnego</w:t>
      </w:r>
      <w:r w:rsidR="00DD46E0" w:rsidRPr="00AD04AE">
        <w:rPr>
          <w:rFonts w:ascii="Arial" w:hAnsi="Arial"/>
          <w:b/>
          <w:color w:val="000000" w:themeColor="text1"/>
          <w:sz w:val="20"/>
        </w:rPr>
        <w:t xml:space="preserve"> </w:t>
      </w:r>
      <w:r w:rsidR="00AC7509" w:rsidRPr="00AD04AE">
        <w:rPr>
          <w:rFonts w:ascii="Arial" w:hAnsi="Arial"/>
          <w:b/>
          <w:color w:val="000000" w:themeColor="text1"/>
          <w:sz w:val="20"/>
        </w:rPr>
        <w:t xml:space="preserve">i </w:t>
      </w:r>
      <w:r w:rsidRPr="00AD04AE">
        <w:rPr>
          <w:rFonts w:ascii="Arial" w:hAnsi="Arial"/>
          <w:b/>
          <w:color w:val="000000" w:themeColor="text1"/>
          <w:sz w:val="20"/>
        </w:rPr>
        <w:t>kompletnej dokumentacji powykonawczej</w:t>
      </w:r>
      <w:r w:rsidR="00AC7509" w:rsidRPr="00AD04AE">
        <w:rPr>
          <w:rFonts w:ascii="Arial" w:hAnsi="Arial"/>
          <w:b/>
          <w:color w:val="000000" w:themeColor="text1"/>
          <w:sz w:val="20"/>
        </w:rPr>
        <w:t xml:space="preserve">, sprawdzonej i zatwierdzonej przez </w:t>
      </w:r>
      <w:r w:rsidR="003B20E7" w:rsidRPr="00AD04AE">
        <w:rPr>
          <w:rFonts w:ascii="Arial" w:hAnsi="Arial"/>
          <w:b/>
          <w:color w:val="000000" w:themeColor="text1"/>
          <w:sz w:val="20"/>
        </w:rPr>
        <w:t>inspektora n</w:t>
      </w:r>
      <w:r w:rsidR="00BE4FF5" w:rsidRPr="00AD04AE">
        <w:rPr>
          <w:rFonts w:ascii="Arial" w:hAnsi="Arial"/>
          <w:b/>
          <w:color w:val="000000" w:themeColor="text1"/>
          <w:sz w:val="20"/>
        </w:rPr>
        <w:t>adzoru</w:t>
      </w:r>
      <w:r w:rsidR="00AC7509" w:rsidRPr="00AD04AE">
        <w:rPr>
          <w:rFonts w:ascii="Arial" w:hAnsi="Arial"/>
          <w:b/>
          <w:color w:val="000000" w:themeColor="text1"/>
          <w:sz w:val="20"/>
        </w:rPr>
        <w:t xml:space="preserve">. </w:t>
      </w:r>
    </w:p>
    <w:p w14:paraId="182436B7" w14:textId="77777777"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Dokumentem potwierdzającym przyjęcie przez Zamawiającego wykonanego przedmiotu umowy będzie protokół końcowy odbioru robót</w:t>
      </w:r>
      <w:r w:rsidR="00C75134" w:rsidRPr="00E65089">
        <w:rPr>
          <w:rFonts w:ascii="Arial" w:eastAsia="MS Mincho" w:hAnsi="Arial"/>
          <w:color w:val="000000" w:themeColor="text1"/>
          <w:sz w:val="20"/>
        </w:rPr>
        <w:t>, podpisany przez strony umowy.</w:t>
      </w:r>
    </w:p>
    <w:p w14:paraId="4053C84C" w14:textId="77777777" w:rsidR="00667749" w:rsidRPr="00E65089" w:rsidRDefault="00667749" w:rsidP="00D2356D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</w:p>
    <w:p w14:paraId="6937DFD4" w14:textId="77777777" w:rsidR="00D2356D" w:rsidRPr="00E65089" w:rsidRDefault="00D2356D" w:rsidP="00D2356D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10    Kary umowne</w:t>
      </w:r>
    </w:p>
    <w:p w14:paraId="1F92A827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 nie wykonania lub nienależytego wykonania robót Zamawiający może naliczać kary: </w:t>
      </w:r>
    </w:p>
    <w:p w14:paraId="5849955E" w14:textId="77777777" w:rsidR="00D2356D" w:rsidRPr="00E65089" w:rsidRDefault="00D2356D" w:rsidP="00B44386">
      <w:pPr>
        <w:pStyle w:val="Zwykytekst3"/>
        <w:numPr>
          <w:ilvl w:val="0"/>
          <w:numId w:val="24"/>
        </w:numPr>
        <w:tabs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 zwłokę w oddaniu przedmiotu </w:t>
      </w:r>
      <w:r w:rsidR="005E6577" w:rsidRPr="00E65089">
        <w:rPr>
          <w:rFonts w:ascii="Arial" w:eastAsia="MS Mincho" w:hAnsi="Arial"/>
          <w:color w:val="000000" w:themeColor="text1"/>
        </w:rPr>
        <w:t xml:space="preserve">umowy </w:t>
      </w:r>
      <w:r w:rsidRPr="00E65089">
        <w:rPr>
          <w:rFonts w:ascii="Arial" w:eastAsia="MS Mincho" w:hAnsi="Arial"/>
          <w:color w:val="000000" w:themeColor="text1"/>
        </w:rPr>
        <w:t>w wysokości 0,1 % ryczałtowego wynagrodzenia umownego netto określonego w § 11 ust. 1 umowy, za każdy dzień zwłoki liczonej od dnia wyznaczonego na zakończenie realizacji przedmiotu umowy,</w:t>
      </w:r>
    </w:p>
    <w:p w14:paraId="19F40FA4" w14:textId="77777777" w:rsidR="00D2356D" w:rsidRPr="00E65089" w:rsidRDefault="00D2356D" w:rsidP="00B44386">
      <w:pPr>
        <w:pStyle w:val="Zwykytekst3"/>
        <w:numPr>
          <w:ilvl w:val="0"/>
          <w:numId w:val="24"/>
        </w:numPr>
        <w:tabs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zwłokę w usunięciu wad stwierdzonych w czasie czynności odbiorowych lub w okresie rękojmi czy gwarancji, w wysokości 0,05 % ryczałtowego wynagrodzenia netto określonego w § 11 ust. 1 umowy, za każdy dzień zwłoki liczonej od dnia wyznaczonego na usunięcie wad,</w:t>
      </w:r>
    </w:p>
    <w:p w14:paraId="4308CDE9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Ponadto Zamawiający może naliczać Wykonawcy kary umowne w przypadku:</w:t>
      </w:r>
    </w:p>
    <w:p w14:paraId="43D03A7D" w14:textId="77777777"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braku zapłaty lub nieterminowej zapłaty przez Wykonawcę wynagrodzenia należnego podwykonawcom lub dalszym podwykonawcom – w wysokości </w:t>
      </w:r>
      <w:r w:rsidR="00354AFD">
        <w:rPr>
          <w:rFonts w:ascii="Arial" w:eastAsia="MS Mincho" w:hAnsi="Arial" w:cs="Arial"/>
          <w:color w:val="000000" w:themeColor="text1"/>
        </w:rPr>
        <w:t xml:space="preserve">2 </w:t>
      </w:r>
      <w:r w:rsidRPr="00E65089">
        <w:rPr>
          <w:rFonts w:ascii="Arial" w:eastAsia="MS Mincho" w:hAnsi="Arial" w:cs="Arial"/>
          <w:color w:val="000000" w:themeColor="text1"/>
        </w:rPr>
        <w:t>000 zł,</w:t>
      </w:r>
    </w:p>
    <w:p w14:paraId="266094E5" w14:textId="77777777"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nieprzedłożenia Zamawiającemu do zaakceptowania projektu umowy o podwykonawstwo, której przedmiotem są roboty budowlane dot. przedmiotu niniejszej umowy, lub projektu jej zmiany –  w wysokości </w:t>
      </w:r>
      <w:r w:rsidR="00354AFD">
        <w:rPr>
          <w:rFonts w:ascii="Arial" w:eastAsia="MS Mincho" w:hAnsi="Arial" w:cs="Arial"/>
          <w:color w:val="000000" w:themeColor="text1"/>
        </w:rPr>
        <w:t>1 0</w:t>
      </w:r>
      <w:r w:rsidRPr="00E65089">
        <w:rPr>
          <w:rFonts w:ascii="Arial" w:eastAsia="MS Mincho" w:hAnsi="Arial" w:cs="Arial"/>
          <w:color w:val="000000" w:themeColor="text1"/>
        </w:rPr>
        <w:t>00 zł,</w:t>
      </w:r>
    </w:p>
    <w:p w14:paraId="623CD39B" w14:textId="77777777"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lastRenderedPageBreak/>
        <w:t xml:space="preserve">nieprzedłożenia Zamawiającemu przez Wykonawcę poświadczonej za zgodność z oryginałem kopii umowy o podwykonawstwo lub jej zmiany – w wysokości </w:t>
      </w:r>
      <w:r w:rsidR="00354AFD">
        <w:rPr>
          <w:rFonts w:ascii="Arial" w:eastAsia="MS Mincho" w:hAnsi="Arial" w:cs="Arial"/>
          <w:color w:val="000000" w:themeColor="text1"/>
        </w:rPr>
        <w:t>1 0</w:t>
      </w:r>
      <w:r w:rsidRPr="00E65089">
        <w:rPr>
          <w:rFonts w:ascii="Arial" w:eastAsia="MS Mincho" w:hAnsi="Arial" w:cs="Arial"/>
          <w:color w:val="000000" w:themeColor="text1"/>
        </w:rPr>
        <w:t>00 zł,</w:t>
      </w:r>
    </w:p>
    <w:p w14:paraId="528EC6E9" w14:textId="77777777"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braku zmiany umowy o podwykonawstwo w zakresie terminu zapłaty – w wysokości </w:t>
      </w:r>
      <w:r w:rsidR="00354AFD">
        <w:rPr>
          <w:rFonts w:ascii="Arial" w:eastAsia="MS Mincho" w:hAnsi="Arial" w:cs="Arial"/>
          <w:color w:val="000000" w:themeColor="text1"/>
        </w:rPr>
        <w:t>1 0</w:t>
      </w:r>
      <w:r w:rsidRPr="00E65089">
        <w:rPr>
          <w:rFonts w:ascii="Arial" w:eastAsia="MS Mincho" w:hAnsi="Arial" w:cs="Arial"/>
          <w:color w:val="000000" w:themeColor="text1"/>
        </w:rPr>
        <w:t>00 zł,</w:t>
      </w:r>
    </w:p>
    <w:p w14:paraId="4A71BE2C" w14:textId="77777777"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braku stosowania się do wymogów bezpieczeństwa wskazanych w treści § 5 ust. 1 pkt </w:t>
      </w:r>
      <w:r w:rsidR="00AD04AE">
        <w:rPr>
          <w:rFonts w:ascii="Arial" w:eastAsia="MS Mincho" w:hAnsi="Arial" w:cs="Arial"/>
          <w:color w:val="000000" w:themeColor="text1"/>
        </w:rPr>
        <w:t>9</w:t>
      </w:r>
      <w:r w:rsidRPr="00E65089">
        <w:rPr>
          <w:rFonts w:ascii="Arial" w:eastAsia="MS Mincho" w:hAnsi="Arial" w:cs="Arial"/>
          <w:color w:val="000000" w:themeColor="text1"/>
        </w:rPr>
        <w:t xml:space="preserve">) – wysokości </w:t>
      </w:r>
      <w:r w:rsidR="00354AFD">
        <w:rPr>
          <w:rFonts w:ascii="Arial" w:eastAsia="MS Mincho" w:hAnsi="Arial" w:cs="Arial"/>
          <w:color w:val="000000" w:themeColor="text1"/>
        </w:rPr>
        <w:t xml:space="preserve">                    10</w:t>
      </w:r>
      <w:r w:rsidRPr="00E65089">
        <w:rPr>
          <w:rFonts w:ascii="Arial" w:eastAsia="MS Mincho" w:hAnsi="Arial" w:cs="Arial"/>
          <w:color w:val="000000" w:themeColor="text1"/>
        </w:rPr>
        <w:t>0 zł za każdy przypadek naruszenia ww. wymogów.</w:t>
      </w:r>
    </w:p>
    <w:p w14:paraId="08997C8C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 odstąpienia od umowy, strona, która ponosi odpowiedzialność za odstąpienie zapłaci drugiej stronie karę w wysokości 20% ryczałtowego wynagrodzenia umownego netto określonego w § 11 ust. 1 umowy, </w:t>
      </w:r>
      <w:r w:rsidR="0040785F" w:rsidRPr="00E65089">
        <w:rPr>
          <w:rFonts w:ascii="Arial" w:eastAsia="MS Mincho" w:hAnsi="Arial"/>
          <w:color w:val="000000" w:themeColor="text1"/>
        </w:rPr>
        <w:t xml:space="preserve">                                </w:t>
      </w:r>
      <w:r w:rsidRPr="00E65089">
        <w:rPr>
          <w:rFonts w:ascii="Arial" w:eastAsia="MS Mincho" w:hAnsi="Arial"/>
          <w:color w:val="000000" w:themeColor="text1"/>
        </w:rPr>
        <w:t>z wyjątkiem sytuacji określonej w § 13 ust. 1 pkt 1) umowy.</w:t>
      </w:r>
    </w:p>
    <w:p w14:paraId="034BC32E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Wykonawca nie spełnia jakiegokolwiek ze swych zobowiązań według niniejszej umowy to Zamawiający może za pomocą powiadomienia żądać od niego spełnienia takiego zobowiązania oraz naprawienia szkód we wskazanym terminie.</w:t>
      </w:r>
    </w:p>
    <w:p w14:paraId="0C8B77A8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 nie zapłacenia przez Zamawiającego za faktury Wykonawcy prawidłowo sporządzone i dostarczone Zamawiającemu w umownym terminie, Zamawiający będzie płacił Wykonawcy odsetki ustawowe za opóźnienie w wysokości określonej w odrębnych przepisach w dniu ich wymagalności.</w:t>
      </w:r>
    </w:p>
    <w:p w14:paraId="5D7A277F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Kara umowna powinna być zapłacona przez Stronę w terminie 14 dni od daty wystąpienia przez drugą Stronę    </w:t>
      </w:r>
      <w:r w:rsidR="0040785F" w:rsidRPr="00E65089">
        <w:rPr>
          <w:rFonts w:ascii="Arial" w:hAnsi="Arial" w:cs="Arial"/>
          <w:color w:val="000000" w:themeColor="text1"/>
        </w:rPr>
        <w:t xml:space="preserve">        </w:t>
      </w:r>
      <w:r w:rsidRPr="00E65089">
        <w:rPr>
          <w:rFonts w:ascii="Arial" w:hAnsi="Arial" w:cs="Arial"/>
          <w:color w:val="000000" w:themeColor="text1"/>
        </w:rPr>
        <w:t>z żądaniem zapłaty.</w:t>
      </w:r>
    </w:p>
    <w:p w14:paraId="324A1E33" w14:textId="77777777"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color w:val="000000" w:themeColor="text1"/>
          <w:sz w:val="20"/>
          <w:szCs w:val="20"/>
        </w:rPr>
        <w:t>Jeżeli zastrzeżone kary nie pokryją szkody powstałej w wyniku niewykonania lub nienależytego wykonania umowy - strony zastrzegają dochodzenie odszkodowania uzupełniającego przenoszącego wysokość kar umownych.</w:t>
      </w:r>
    </w:p>
    <w:p w14:paraId="60756ABC" w14:textId="77777777"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color w:val="000000" w:themeColor="text1"/>
          <w:sz w:val="20"/>
          <w:szCs w:val="20"/>
        </w:rPr>
        <w:t>Kary pieniężne mogą być potrącane z wynagrodzenia Wykonawcy.</w:t>
      </w:r>
    </w:p>
    <w:p w14:paraId="138C90D5" w14:textId="77777777"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t>Łączna wartość kar umownych</w:t>
      </w:r>
      <w:r w:rsidRPr="00E65089">
        <w:rPr>
          <w:rFonts w:ascii="Arial" w:hAnsi="Arial" w:cs="Arial"/>
          <w:color w:val="000000" w:themeColor="text1"/>
          <w:sz w:val="20"/>
          <w:szCs w:val="20"/>
        </w:rPr>
        <w:t xml:space="preserve"> nałożonych na Wykonawcę </w:t>
      </w: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t xml:space="preserve">nie może przekroczyć 40 % </w:t>
      </w:r>
      <w:r w:rsidRPr="00E65089">
        <w:rPr>
          <w:rFonts w:ascii="Arial" w:hAnsi="Arial" w:cs="Arial"/>
          <w:color w:val="000000" w:themeColor="text1"/>
          <w:sz w:val="20"/>
          <w:szCs w:val="20"/>
        </w:rPr>
        <w:t>wynagrodzenia brutto określonego w § 11 ust. 1 umowy.</w:t>
      </w:r>
    </w:p>
    <w:p w14:paraId="129CE963" w14:textId="77777777" w:rsidR="00C658CC" w:rsidRPr="00E65089" w:rsidRDefault="00C658CC" w:rsidP="00C658C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8B242AC" w14:textId="77777777" w:rsidR="00C658CC" w:rsidRPr="00E65089" w:rsidRDefault="00C658CC" w:rsidP="00C658CC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11  Wynagrodzenie i płatności</w:t>
      </w:r>
    </w:p>
    <w:p w14:paraId="59B493CE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wykonanie przedmiotu umowy określonego w § 1 strony ustalają wynagrodzenie ryczałtowe równe cenie ofertowej Wykonawcy w wysokości:</w:t>
      </w:r>
    </w:p>
    <w:p w14:paraId="7F971F12" w14:textId="77777777"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- cena netto ……………… zł</w:t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</w:p>
    <w:p w14:paraId="6390028D" w14:textId="77777777"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podatek VAT …. %, …….. zł  </w:t>
      </w:r>
    </w:p>
    <w:p w14:paraId="26BED5BB" w14:textId="77777777"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cena brutto </w:t>
      </w:r>
      <w:r w:rsidRPr="00E65089">
        <w:rPr>
          <w:rFonts w:ascii="Arial" w:eastAsia="MS Mincho" w:hAnsi="Arial"/>
          <w:b/>
          <w:color w:val="000000" w:themeColor="text1"/>
        </w:rPr>
        <w:t>…………. zł</w:t>
      </w:r>
      <w:r w:rsidRPr="00E65089">
        <w:rPr>
          <w:rFonts w:ascii="Arial" w:eastAsia="MS Mincho" w:hAnsi="Arial"/>
          <w:color w:val="000000" w:themeColor="text1"/>
        </w:rPr>
        <w:t xml:space="preserve">  /słownie: …………..zł, …………gr./.</w:t>
      </w:r>
    </w:p>
    <w:p w14:paraId="021A401A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Wynagrodzenie określone w § 11 ust.1 zawiera wszelkie koszty niezbędne do zrealizowania przedmiotu umowy, wynikające wprost z projektu budowlanego, specyfikacji technicznej wykonania i odbioru robót</w:t>
      </w:r>
      <w:r w:rsidRPr="00E65089">
        <w:rPr>
          <w:rFonts w:ascii="Arial" w:hAnsi="Arial"/>
          <w:color w:val="000000" w:themeColor="text1"/>
        </w:rPr>
        <w:br/>
        <w:t xml:space="preserve">oraz zapisów </w:t>
      </w:r>
      <w:r w:rsidRPr="00E65089">
        <w:rPr>
          <w:rFonts w:ascii="Arial" w:eastAsia="MS Mincho" w:hAnsi="Arial"/>
          <w:color w:val="000000" w:themeColor="text1"/>
        </w:rPr>
        <w:t>niniejszej umowy.</w:t>
      </w:r>
    </w:p>
    <w:p w14:paraId="6A068572" w14:textId="51EAE42A" w:rsidR="0008798A" w:rsidRPr="0008798A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przewiduje możliwość rozliczania przedmiotu umowy </w:t>
      </w:r>
      <w:r w:rsidRPr="00E65089">
        <w:rPr>
          <w:rFonts w:ascii="Arial" w:eastAsia="MS Mincho" w:hAnsi="Arial"/>
          <w:b/>
          <w:color w:val="000000" w:themeColor="text1"/>
        </w:rPr>
        <w:t>faktur</w:t>
      </w:r>
      <w:r w:rsidR="00DE6010" w:rsidRPr="00E65089">
        <w:rPr>
          <w:rFonts w:ascii="Arial" w:eastAsia="MS Mincho" w:hAnsi="Arial"/>
          <w:b/>
          <w:color w:val="000000" w:themeColor="text1"/>
        </w:rPr>
        <w:t xml:space="preserve">ami </w:t>
      </w:r>
      <w:r w:rsidRPr="00E65089">
        <w:rPr>
          <w:rFonts w:ascii="Arial" w:eastAsia="MS Mincho" w:hAnsi="Arial"/>
          <w:b/>
          <w:color w:val="000000" w:themeColor="text1"/>
        </w:rPr>
        <w:t>częściow</w:t>
      </w:r>
      <w:r w:rsidR="00DE6010" w:rsidRPr="00E65089">
        <w:rPr>
          <w:rFonts w:ascii="Arial" w:eastAsia="MS Mincho" w:hAnsi="Arial"/>
          <w:b/>
          <w:color w:val="000000" w:themeColor="text1"/>
        </w:rPr>
        <w:t>ymi</w:t>
      </w:r>
      <w:r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DE6010" w:rsidRPr="00E65089">
        <w:rPr>
          <w:rFonts w:ascii="Arial" w:eastAsia="MS Mincho" w:hAnsi="Arial"/>
          <w:b/>
          <w:color w:val="000000" w:themeColor="text1"/>
        </w:rPr>
        <w:t>do 8</w:t>
      </w:r>
      <w:r w:rsidRPr="00E65089">
        <w:rPr>
          <w:rFonts w:ascii="Arial" w:eastAsia="MS Mincho" w:hAnsi="Arial"/>
          <w:b/>
          <w:color w:val="000000" w:themeColor="text1"/>
        </w:rPr>
        <w:t>0</w:t>
      </w:r>
      <w:r w:rsidR="00DE6010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b/>
          <w:color w:val="000000" w:themeColor="text1"/>
        </w:rPr>
        <w:t>% zaawansowania wartości robót objętych przedmiotem umowy</w:t>
      </w:r>
      <w:r w:rsidRPr="00E65089">
        <w:rPr>
          <w:rFonts w:ascii="Arial" w:eastAsia="MS Mincho" w:hAnsi="Arial"/>
          <w:color w:val="000000" w:themeColor="text1"/>
        </w:rPr>
        <w:t xml:space="preserve">. </w:t>
      </w:r>
      <w:r w:rsidRPr="00E65089">
        <w:rPr>
          <w:rFonts w:ascii="Arial" w:hAnsi="Arial"/>
          <w:color w:val="000000" w:themeColor="text1"/>
        </w:rPr>
        <w:t xml:space="preserve">Do każdej faktury musi być sporządzony stosowny protokół odbioru wykonanych elementów robót podpisany przez </w:t>
      </w:r>
      <w:r w:rsidR="00780C1A" w:rsidRPr="00E65089">
        <w:rPr>
          <w:rFonts w:ascii="Arial" w:hAnsi="Arial"/>
          <w:color w:val="000000" w:themeColor="text1"/>
        </w:rPr>
        <w:t xml:space="preserve">Wykonawcę </w:t>
      </w:r>
      <w:r w:rsidR="007663BF" w:rsidRPr="00E65089">
        <w:rPr>
          <w:rFonts w:ascii="Arial" w:hAnsi="Arial"/>
          <w:color w:val="000000" w:themeColor="text1"/>
        </w:rPr>
        <w:t xml:space="preserve">i </w:t>
      </w:r>
      <w:r w:rsidRPr="00E65089">
        <w:rPr>
          <w:rFonts w:ascii="Arial" w:eastAsia="MS Mincho" w:hAnsi="Arial"/>
          <w:color w:val="000000" w:themeColor="text1"/>
        </w:rPr>
        <w:t>Inspektora Nadzoru</w:t>
      </w:r>
      <w:r w:rsidR="008A133F">
        <w:rPr>
          <w:rFonts w:ascii="Arial" w:eastAsia="MS Mincho" w:hAnsi="Arial"/>
          <w:color w:val="000000" w:themeColor="text1"/>
        </w:rPr>
        <w:t xml:space="preserve"> oraz spełniony wymóg jak w ust. 4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4419DEC4" w14:textId="1586E9D8" w:rsidR="00C658CC" w:rsidRPr="00532181" w:rsidRDefault="0008798A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</w:rPr>
      </w:pPr>
      <w:r w:rsidRPr="00532181">
        <w:rPr>
          <w:rFonts w:ascii="Arial" w:eastAsia="MS Mincho" w:hAnsi="Arial"/>
        </w:rPr>
        <w:t>Fakturowanie wykonanych robót odbywa</w:t>
      </w:r>
      <w:r w:rsidR="008A133F" w:rsidRPr="00532181">
        <w:rPr>
          <w:rFonts w:ascii="Arial" w:eastAsia="MS Mincho" w:hAnsi="Arial"/>
        </w:rPr>
        <w:t xml:space="preserve">ć </w:t>
      </w:r>
      <w:r w:rsidRPr="00532181">
        <w:rPr>
          <w:rFonts w:ascii="Arial" w:eastAsia="MS Mincho" w:hAnsi="Arial"/>
        </w:rPr>
        <w:t xml:space="preserve">się będzie </w:t>
      </w:r>
      <w:r w:rsidR="004A524E" w:rsidRPr="00532181">
        <w:rPr>
          <w:rFonts w:ascii="Arial" w:eastAsia="MS Mincho" w:hAnsi="Arial"/>
        </w:rPr>
        <w:t xml:space="preserve">na bazie zaoferowanych cen wynikających ze złożonych przez Wykonawcę kosztorysów ofertowych a uwzględnionych w protokole odbioru. </w:t>
      </w:r>
      <w:r w:rsidR="008A133F" w:rsidRPr="00532181">
        <w:rPr>
          <w:rFonts w:ascii="Arial" w:eastAsia="MS Mincho" w:hAnsi="Arial"/>
        </w:rPr>
        <w:t>Zamawiający zastrzega, że f</w:t>
      </w:r>
      <w:r w:rsidR="004A524E" w:rsidRPr="00532181">
        <w:rPr>
          <w:rFonts w:ascii="Arial" w:eastAsia="MS Mincho" w:hAnsi="Arial"/>
        </w:rPr>
        <w:t xml:space="preserve">aktury </w:t>
      </w:r>
      <w:r w:rsidR="008A133F" w:rsidRPr="00532181">
        <w:rPr>
          <w:rFonts w:ascii="Arial" w:eastAsia="MS Mincho" w:hAnsi="Arial"/>
        </w:rPr>
        <w:t>częściowe mog</w:t>
      </w:r>
      <w:r w:rsidR="004A524E" w:rsidRPr="00532181">
        <w:rPr>
          <w:rFonts w:ascii="Arial" w:eastAsia="MS Mincho" w:hAnsi="Arial"/>
        </w:rPr>
        <w:t xml:space="preserve">ą </w:t>
      </w:r>
      <w:r w:rsidR="008A133F" w:rsidRPr="00532181">
        <w:rPr>
          <w:rFonts w:ascii="Arial" w:eastAsia="MS Mincho" w:hAnsi="Arial"/>
        </w:rPr>
        <w:t xml:space="preserve">być </w:t>
      </w:r>
      <w:r w:rsidR="004A524E" w:rsidRPr="00532181">
        <w:rPr>
          <w:rFonts w:ascii="Arial" w:eastAsia="MS Mincho" w:hAnsi="Arial"/>
        </w:rPr>
        <w:t xml:space="preserve">wystawiane na poszczególne elementy </w:t>
      </w:r>
      <w:r w:rsidR="00BD38FB" w:rsidRPr="00532181">
        <w:rPr>
          <w:rFonts w:ascii="Arial" w:eastAsia="MS Mincho" w:hAnsi="Arial"/>
        </w:rPr>
        <w:t xml:space="preserve">robót </w:t>
      </w:r>
      <w:r w:rsidR="008A133F" w:rsidRPr="00532181">
        <w:rPr>
          <w:rFonts w:ascii="Arial" w:eastAsia="MS Mincho" w:hAnsi="Arial"/>
        </w:rPr>
        <w:t xml:space="preserve">tylko i wyłącznie </w:t>
      </w:r>
      <w:r w:rsidR="00BD38FB" w:rsidRPr="00532181">
        <w:rPr>
          <w:rFonts w:ascii="Arial" w:eastAsia="MS Mincho" w:hAnsi="Arial"/>
        </w:rPr>
        <w:t>wg. podziału rodzajowego prac</w:t>
      </w:r>
      <w:r w:rsidR="008A133F" w:rsidRPr="00532181">
        <w:rPr>
          <w:rFonts w:ascii="Arial" w:eastAsia="MS Mincho" w:hAnsi="Arial"/>
        </w:rPr>
        <w:t xml:space="preserve">, który wynika z kosztorysów Wykonawcy, tzn. dana faktura częściowa może dotyczyć tylko jednaj ze wskazanych w przedmiarach branż (w przedmiarach występował podział na </w:t>
      </w:r>
      <w:r w:rsidR="00E7550A" w:rsidRPr="00532181">
        <w:rPr>
          <w:rFonts w:ascii="Arial" w:eastAsia="MS Mincho" w:hAnsi="Arial"/>
          <w:u w:val="single"/>
        </w:rPr>
        <w:t>3</w:t>
      </w:r>
      <w:r w:rsidR="008A133F" w:rsidRPr="00532181">
        <w:rPr>
          <w:rFonts w:ascii="Arial" w:eastAsia="MS Mincho" w:hAnsi="Arial"/>
          <w:u w:val="single"/>
        </w:rPr>
        <w:t xml:space="preserve"> branże: b</w:t>
      </w:r>
      <w:r w:rsidR="00E7550A" w:rsidRPr="00532181">
        <w:rPr>
          <w:rFonts w:ascii="Arial" w:eastAsia="MS Mincho" w:hAnsi="Arial"/>
          <w:u w:val="single"/>
        </w:rPr>
        <w:t>udowlana, gniazda, oświetlenie</w:t>
      </w:r>
      <w:r w:rsidR="008A133F" w:rsidRPr="00532181">
        <w:rPr>
          <w:rFonts w:ascii="Arial" w:eastAsia="MS Mincho" w:hAnsi="Arial"/>
        </w:rPr>
        <w:t xml:space="preserve">). Jeśli Wykonawca planuje rozliczyć roboty częściowo w różnych branżach, wystawia oddzielne faktury częściowe dla każdej z nich. Zasada ta wynika z funkcjonowania po stronie Zamawiającego </w:t>
      </w:r>
      <w:r w:rsidR="00BD38FB" w:rsidRPr="00532181">
        <w:rPr>
          <w:rFonts w:ascii="Arial" w:eastAsia="MS Mincho" w:hAnsi="Arial"/>
        </w:rPr>
        <w:t xml:space="preserve">różnych źródeł finansowania </w:t>
      </w:r>
      <w:r w:rsidR="008A133F" w:rsidRPr="00532181">
        <w:rPr>
          <w:rFonts w:ascii="Arial" w:eastAsia="MS Mincho" w:hAnsi="Arial"/>
        </w:rPr>
        <w:t>przedmiotu umowy</w:t>
      </w:r>
      <w:r w:rsidR="00BD38FB" w:rsidRPr="00532181">
        <w:rPr>
          <w:rFonts w:ascii="Arial" w:eastAsia="MS Mincho" w:hAnsi="Arial"/>
        </w:rPr>
        <w:t xml:space="preserve">.  </w:t>
      </w:r>
      <w:r w:rsidR="004A524E" w:rsidRPr="00532181">
        <w:rPr>
          <w:rFonts w:ascii="Arial" w:eastAsia="MS Mincho" w:hAnsi="Arial"/>
        </w:rPr>
        <w:t xml:space="preserve">  </w:t>
      </w:r>
    </w:p>
    <w:p w14:paraId="2F83DD53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Należność za fakturę częściową zostanie uregulowana po przedstawieniu dokumentów rozliczeniowych potwierdzających dokonanie przez Wykonawcę zapłaty za roboty wykonane przez podwykonawcę lub dalszego podwykonawcę w okresie rozliczeniowym (łącznie z kopiami przelewu bankowego potwierdzonymi przez Wykonawcę za zgodność z oryginałem), lub </w:t>
      </w:r>
      <w:r w:rsidRPr="00E65089">
        <w:rPr>
          <w:rFonts w:ascii="Arial" w:eastAsia="MS Mincho" w:hAnsi="Arial"/>
          <w:b/>
          <w:color w:val="000000" w:themeColor="text1"/>
        </w:rPr>
        <w:t>pisemnym oświadczeniu Wykonawcy, że roboty w okresie rozliczeniowym, którego dotyczy faktura wykonał siłami własnymi.</w:t>
      </w:r>
    </w:p>
    <w:p w14:paraId="70CE74A5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Faktura końcowa może być wystawiona po protokolarnym końcowym odbiorze robót przez Zamawiającego          </w:t>
      </w:r>
      <w:r w:rsidR="00780C1A" w:rsidRPr="00E65089">
        <w:rPr>
          <w:rFonts w:ascii="Arial" w:hAnsi="Arial"/>
          <w:color w:val="000000" w:themeColor="text1"/>
        </w:rPr>
        <w:t xml:space="preserve">              </w:t>
      </w:r>
      <w:r w:rsidRPr="00E65089">
        <w:rPr>
          <w:rFonts w:ascii="Arial" w:hAnsi="Arial"/>
          <w:color w:val="000000" w:themeColor="text1"/>
        </w:rPr>
        <w:t xml:space="preserve">  i przekazaniu uporządkowanego terenu budowy Zamawiającemu</w:t>
      </w:r>
      <w:r w:rsidRPr="00E65089">
        <w:rPr>
          <w:rFonts w:ascii="Arial" w:hAnsi="Arial"/>
          <w:b/>
          <w:color w:val="000000" w:themeColor="text1"/>
        </w:rPr>
        <w:t>.</w:t>
      </w:r>
    </w:p>
    <w:p w14:paraId="3B5DC053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Podstawą wystawienia faktury końcowej będzie podpisany przez strony protokół końcowego odbioru robót,</w:t>
      </w:r>
      <w:r w:rsidRPr="00E65089">
        <w:rPr>
          <w:rFonts w:ascii="Arial" w:eastAsia="MS Mincho" w:hAnsi="Arial"/>
          <w:color w:val="000000" w:themeColor="text1"/>
        </w:rPr>
        <w:br/>
        <w:t xml:space="preserve">o którym mowa w </w:t>
      </w:r>
      <w:r w:rsidRPr="00E65089">
        <w:rPr>
          <w:rFonts w:ascii="Arial" w:hAnsi="Arial"/>
          <w:color w:val="000000" w:themeColor="text1"/>
        </w:rPr>
        <w:t>§ 9 pkt. 1</w:t>
      </w:r>
      <w:r w:rsidR="0040785F" w:rsidRPr="00E65089">
        <w:rPr>
          <w:rFonts w:ascii="Arial" w:hAnsi="Arial"/>
          <w:color w:val="000000" w:themeColor="text1"/>
        </w:rPr>
        <w:t>2</w:t>
      </w:r>
      <w:r w:rsidRPr="00E65089">
        <w:rPr>
          <w:rFonts w:ascii="Arial" w:hAnsi="Arial"/>
          <w:color w:val="000000" w:themeColor="text1"/>
        </w:rPr>
        <w:t xml:space="preserve"> umowy</w:t>
      </w:r>
      <w:r w:rsidRPr="00E65089">
        <w:rPr>
          <w:rFonts w:ascii="Arial" w:eastAsia="MS Mincho" w:hAnsi="Arial"/>
          <w:color w:val="000000" w:themeColor="text1"/>
        </w:rPr>
        <w:t xml:space="preserve">. Należność za fakturę końcową zostanie uregulowana po przedstawieniu Zamawiającemu oświadczenia podwykonawcy o uregulowaniu przez Wykonawcę wszystkich zobowiązań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   </w:t>
      </w:r>
      <w:r w:rsidRPr="00E65089">
        <w:rPr>
          <w:rFonts w:ascii="Arial" w:eastAsia="MS Mincho" w:hAnsi="Arial"/>
          <w:color w:val="000000" w:themeColor="text1"/>
        </w:rPr>
        <w:t>w pełnej wartości robót wykonanych przez podwykonawcę w ramach niniejszej umowy wraz</w:t>
      </w:r>
      <w:r w:rsidRPr="00E65089">
        <w:rPr>
          <w:rFonts w:ascii="Arial" w:eastAsia="MS Mincho" w:hAnsi="Arial"/>
          <w:color w:val="000000" w:themeColor="text1"/>
        </w:rPr>
        <w:br/>
        <w:t>z dokumentem rozliczeniowym potwierdzającym dokonanie przez Wykonawcę zapłaty za roboty wykonane przez podwykonawcę w okresie rozliczeniowym (łącznie z kopią przelewu bankowego potwierdzoną przez Wykonawcę za zgodność z oryginałem) lub po pisemnym oświadczeniu Wykonawcy, że roboty w okresie rozliczeniowym, którego dotyczy faktura wykonał siłami własnymi.</w:t>
      </w:r>
    </w:p>
    <w:p w14:paraId="16A7F6AA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Faktury winny być wystawione na bezpośredniego płatnika tj. Powiat Świdnicki, w następującym układzie:</w:t>
      </w:r>
    </w:p>
    <w:p w14:paraId="44AE8850" w14:textId="77777777" w:rsidR="00C658CC" w:rsidRPr="00E65089" w:rsidRDefault="00C658CC" w:rsidP="00C658CC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Nabywca</w:t>
      </w:r>
      <w:r w:rsidRPr="00E65089">
        <w:rPr>
          <w:rFonts w:ascii="Arial" w:eastAsia="MS Mincho" w:hAnsi="Arial"/>
          <w:color w:val="000000" w:themeColor="text1"/>
        </w:rPr>
        <w:t>: Powiat Świdnicki, ul. Marii Skłodowskiej-Curie 7</w:t>
      </w:r>
      <w:r w:rsidR="00C72481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58-100 Świdnica, NIP 884-23-69-827;</w:t>
      </w:r>
    </w:p>
    <w:p w14:paraId="389D6B9B" w14:textId="77777777" w:rsidR="00E7550A" w:rsidRPr="00532181" w:rsidRDefault="00E7550A" w:rsidP="00E7550A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</w:rPr>
      </w:pPr>
      <w:r w:rsidRPr="00532181">
        <w:rPr>
          <w:rFonts w:ascii="Arial" w:eastAsia="MS Mincho" w:hAnsi="Arial"/>
          <w:b/>
        </w:rPr>
        <w:t>Odbiorca/</w:t>
      </w:r>
      <w:r w:rsidRPr="00532181">
        <w:rPr>
          <w:rFonts w:ascii="Arial" w:eastAsia="MS Mincho" w:hAnsi="Arial"/>
        </w:rPr>
        <w:t xml:space="preserve"> </w:t>
      </w:r>
      <w:r w:rsidRPr="00532181">
        <w:rPr>
          <w:rFonts w:ascii="Arial" w:eastAsia="MS Mincho" w:hAnsi="Arial"/>
          <w:b/>
        </w:rPr>
        <w:t>Podmiot 3</w:t>
      </w:r>
      <w:r w:rsidRPr="00532181">
        <w:rPr>
          <w:rFonts w:ascii="Arial" w:eastAsia="MS Mincho" w:hAnsi="Arial"/>
        </w:rPr>
        <w:t>: Starostwo Powiatowe w Świdnicy, ID 00009.</w:t>
      </w:r>
    </w:p>
    <w:p w14:paraId="1C309C04" w14:textId="4ADE91AE" w:rsidR="00C658CC" w:rsidRPr="00E65089" w:rsidRDefault="00C658CC" w:rsidP="00135B34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>Należności wynikające z wystawionych faktur zostaną uregulowane na rachunek bankowy wskazany</w:t>
      </w:r>
      <w:r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b/>
          <w:color w:val="000000" w:themeColor="text1"/>
        </w:rPr>
        <w:t xml:space="preserve">w fakturze w terminie </w:t>
      </w:r>
      <w:r w:rsidRPr="00E65089">
        <w:rPr>
          <w:rFonts w:ascii="Arial" w:hAnsi="Arial"/>
          <w:b/>
          <w:color w:val="000000" w:themeColor="text1"/>
        </w:rPr>
        <w:t xml:space="preserve">do </w:t>
      </w:r>
      <w:r w:rsidR="0040785F" w:rsidRPr="00E65089">
        <w:rPr>
          <w:rFonts w:ascii="Arial" w:hAnsi="Arial"/>
          <w:b/>
          <w:color w:val="000000" w:themeColor="text1"/>
        </w:rPr>
        <w:t>30</w:t>
      </w:r>
      <w:r w:rsidR="00DF7636" w:rsidRPr="00E65089">
        <w:rPr>
          <w:rFonts w:ascii="Arial" w:hAnsi="Arial"/>
          <w:b/>
          <w:color w:val="000000" w:themeColor="text1"/>
        </w:rPr>
        <w:t xml:space="preserve"> </w:t>
      </w:r>
      <w:r w:rsidRPr="00E65089">
        <w:rPr>
          <w:rFonts w:ascii="Arial" w:hAnsi="Arial"/>
          <w:b/>
          <w:color w:val="000000" w:themeColor="text1"/>
        </w:rPr>
        <w:t>dni</w:t>
      </w:r>
      <w:r w:rsidRPr="00E65089">
        <w:rPr>
          <w:rFonts w:ascii="Arial" w:hAnsi="Arial"/>
          <w:color w:val="000000" w:themeColor="text1"/>
        </w:rPr>
        <w:t xml:space="preserve"> od daty </w:t>
      </w:r>
      <w:r w:rsidR="00135B34">
        <w:rPr>
          <w:rFonts w:ascii="Arial" w:hAnsi="Arial"/>
          <w:color w:val="000000" w:themeColor="text1"/>
        </w:rPr>
        <w:t xml:space="preserve">jej </w:t>
      </w:r>
      <w:r w:rsidRPr="00E65089">
        <w:rPr>
          <w:rFonts w:ascii="Arial" w:hAnsi="Arial"/>
          <w:color w:val="000000" w:themeColor="text1"/>
        </w:rPr>
        <w:t>dostarczenia Zamawiającemu</w:t>
      </w:r>
      <w:r w:rsidR="00B12AFE">
        <w:rPr>
          <w:rFonts w:ascii="Arial" w:hAnsi="Arial"/>
          <w:color w:val="000000" w:themeColor="text1"/>
        </w:rPr>
        <w:t xml:space="preserve"> </w:t>
      </w:r>
      <w:r w:rsidR="00135B34" w:rsidRPr="00E65089">
        <w:rPr>
          <w:rFonts w:ascii="Arial" w:hAnsi="Arial"/>
          <w:color w:val="000000" w:themeColor="text1"/>
        </w:rPr>
        <w:t>wraz z dokumentami rozliczeniowymi</w:t>
      </w:r>
      <w:r w:rsidR="00135B34">
        <w:rPr>
          <w:rFonts w:ascii="Arial" w:hAnsi="Arial"/>
          <w:color w:val="000000" w:themeColor="text1"/>
        </w:rPr>
        <w:t xml:space="preserve"> </w:t>
      </w:r>
      <w:r w:rsidR="00B12AFE" w:rsidRPr="00135B34">
        <w:rPr>
          <w:rFonts w:ascii="Arial" w:hAnsi="Arial"/>
          <w:color w:val="000000" w:themeColor="text1"/>
          <w:u w:val="single"/>
        </w:rPr>
        <w:t xml:space="preserve">lub od daty ich umieszczenia </w:t>
      </w:r>
      <w:r w:rsidR="00135B34" w:rsidRPr="00135B34">
        <w:rPr>
          <w:rFonts w:ascii="Arial" w:hAnsi="Arial"/>
          <w:color w:val="000000" w:themeColor="text1"/>
          <w:u w:val="single"/>
        </w:rPr>
        <w:t>w Krajowym System e-Faktur</w:t>
      </w:r>
      <w:r w:rsidR="00135B34" w:rsidRPr="00135B34">
        <w:rPr>
          <w:rFonts w:ascii="Arial" w:hAnsi="Arial"/>
          <w:color w:val="000000" w:themeColor="text1"/>
        </w:rPr>
        <w:t xml:space="preserve"> </w:t>
      </w:r>
      <w:r w:rsidR="00135B34">
        <w:rPr>
          <w:rFonts w:ascii="Arial" w:hAnsi="Arial"/>
          <w:color w:val="000000" w:themeColor="text1"/>
        </w:rPr>
        <w:t>prowadzonym zgodnie z ustawą</w:t>
      </w:r>
      <w:r w:rsidR="00B12AFE" w:rsidRPr="00B12AFE">
        <w:rPr>
          <w:rFonts w:ascii="Arial" w:hAnsi="Arial"/>
          <w:color w:val="000000" w:themeColor="text1"/>
        </w:rPr>
        <w:t xml:space="preserve"> z dnia 11 marca 2004 r. o podatku od towarów i usług (</w:t>
      </w:r>
      <w:proofErr w:type="spellStart"/>
      <w:r w:rsidR="00B12AFE" w:rsidRPr="00B12AFE">
        <w:rPr>
          <w:rFonts w:ascii="Arial" w:hAnsi="Arial"/>
          <w:color w:val="000000" w:themeColor="text1"/>
        </w:rPr>
        <w:t>t.j</w:t>
      </w:r>
      <w:proofErr w:type="spellEnd"/>
      <w:r w:rsidR="00B12AFE" w:rsidRPr="00B12AFE">
        <w:rPr>
          <w:rFonts w:ascii="Arial" w:hAnsi="Arial"/>
          <w:color w:val="000000" w:themeColor="text1"/>
        </w:rPr>
        <w:t xml:space="preserve">. Dz. U. z 2025 r. poz. 775 z </w:t>
      </w:r>
      <w:proofErr w:type="spellStart"/>
      <w:r w:rsidR="00B12AFE" w:rsidRPr="00B12AFE">
        <w:rPr>
          <w:rFonts w:ascii="Arial" w:hAnsi="Arial"/>
          <w:color w:val="000000" w:themeColor="text1"/>
        </w:rPr>
        <w:t>późn</w:t>
      </w:r>
      <w:proofErr w:type="spellEnd"/>
      <w:r w:rsidR="00B12AFE" w:rsidRPr="00B12AFE">
        <w:rPr>
          <w:rFonts w:ascii="Arial" w:hAnsi="Arial"/>
          <w:color w:val="000000" w:themeColor="text1"/>
        </w:rPr>
        <w:t>. zm.)</w:t>
      </w:r>
      <w:r w:rsidRPr="00E65089">
        <w:rPr>
          <w:rFonts w:ascii="Arial" w:hAnsi="Arial"/>
          <w:color w:val="000000" w:themeColor="text1"/>
        </w:rPr>
        <w:t>. Za termin dokonania zapłaty należności uważa się dzień obciążenia rachunku bankowego Zamawiającego.</w:t>
      </w:r>
    </w:p>
    <w:p w14:paraId="0FDE0F09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Przeniesienie wszelkich wierzytelności Wykonawcy wynikających z wystawionych faktur za wykonane roboty obciążające Zamawiającego na rzecz innych osób wymaga każdorazowej zgody Zamawiającego, pod rygorem nieważności.</w:t>
      </w:r>
    </w:p>
    <w:p w14:paraId="54F38DFB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 określone niniejszą umową,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1E9ABB7D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Wynagrodzenie, o którym mowa 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b/>
          <w:color w:val="000000" w:themeColor="text1"/>
        </w:rPr>
        <w:t>,</w:t>
      </w:r>
      <w:r w:rsidRPr="00E65089">
        <w:rPr>
          <w:rFonts w:ascii="Arial" w:eastAsia="MS Mincho" w:hAnsi="Arial" w:cs="Arial"/>
          <w:color w:val="000000" w:themeColor="text1"/>
        </w:rPr>
        <w:t xml:space="preserve">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31177411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Bezpośrednia zapłata obejmuje wyłącznie należne wynagrodzenie, bez odsetek, należnych podwykonawcy lub dalszemu podwykonawcy.</w:t>
      </w:r>
    </w:p>
    <w:p w14:paraId="6BCC78DB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Przed dokonaniem bezpośredniej zapłaty Zamawiający umożliwia Wykonawcy zgłoszenie pisemnych uwag dotyczących zasadności bezpośredniej zapłaty wynagrodzenia podwykonawcy lub dalszemu podwykonawcy,   o którym mowa </w:t>
      </w:r>
      <w:r w:rsidRPr="00E65089">
        <w:rPr>
          <w:rFonts w:ascii="Arial" w:eastAsia="MS Mincho" w:hAnsi="Arial" w:cs="Arial"/>
          <w:b/>
          <w:color w:val="000000" w:themeColor="text1"/>
        </w:rPr>
        <w:t>w 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b/>
          <w:color w:val="000000" w:themeColor="text1"/>
        </w:rPr>
        <w:t>.</w:t>
      </w:r>
      <w:r w:rsidRPr="00E65089">
        <w:rPr>
          <w:rFonts w:ascii="Arial" w:eastAsia="MS Mincho" w:hAnsi="Arial" w:cs="Arial"/>
          <w:color w:val="000000" w:themeColor="text1"/>
        </w:rPr>
        <w:t xml:space="preserve"> Wykonawca zgłasza Zamawiającemu pisemne uwagi, o których mowa w zdaniu pierwszym, w terminie 7 dni od dnia doręczenia przez Zamawiającego Wykonawcy informacji o możliwości bezpośredniej zapłaty podwykonawcy.</w:t>
      </w:r>
    </w:p>
    <w:p w14:paraId="1E454ABE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przypadku zgłoszenia uwag, o których mowa </w:t>
      </w:r>
      <w:r w:rsidRPr="00E65089">
        <w:rPr>
          <w:rFonts w:ascii="Arial" w:eastAsia="MS Mincho" w:hAnsi="Arial" w:cs="Arial"/>
          <w:b/>
          <w:color w:val="000000" w:themeColor="text1"/>
        </w:rPr>
        <w:t>w 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4</w:t>
      </w:r>
      <w:r w:rsidRPr="00E65089">
        <w:rPr>
          <w:rFonts w:ascii="Arial" w:eastAsia="MS Mincho" w:hAnsi="Arial" w:cs="Arial"/>
          <w:color w:val="000000" w:themeColor="text1"/>
        </w:rPr>
        <w:t>, Zamawiający w terminie 10 dni od ich zgłoszenia może:</w:t>
      </w:r>
    </w:p>
    <w:p w14:paraId="63512520" w14:textId="77777777"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nie dokonać bezpośredniej zapłaty wynagrodzenia podwykonawcy lub dalszemu podwykonawcy, jeżeli wykonawca wykaże niezasadność takiej zapłaty albo</w:t>
      </w:r>
    </w:p>
    <w:p w14:paraId="3B0A2F1E" w14:textId="77777777"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10BE5A5B" w14:textId="77777777"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dokonać bezpośredniej zapłaty wynagrodzenia podwykonawcy lub dalszemu podwykonawcy, jeżeli podwykonawca lub dalszy podwykonawca wykaże zasadność takiej zapłaty.</w:t>
      </w:r>
    </w:p>
    <w:p w14:paraId="719D2155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przypadku dokonania bezpośredniej zapłaty podwykonawcy lub dalszemu podwykonawcy, o którym mowa </w:t>
      </w:r>
      <w:r w:rsidR="009E2505" w:rsidRPr="00E65089">
        <w:rPr>
          <w:rFonts w:ascii="Arial" w:eastAsia="MS Mincho" w:hAnsi="Arial" w:cs="Arial"/>
          <w:color w:val="000000" w:themeColor="text1"/>
        </w:rPr>
        <w:t xml:space="preserve">  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 xml:space="preserve">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C72481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color w:val="000000" w:themeColor="text1"/>
        </w:rPr>
        <w:t>, Zamawiający potrąca kwotę wypłaconego wynagrodzenia z wynagrodzenia należnego Wykonawcy.</w:t>
      </w:r>
    </w:p>
    <w:p w14:paraId="3414B6A3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Konieczność wielokrotnego dokonywania bezpośredniej zapłaty podwykonawcy lub dalszemu podwykonawcy,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 xml:space="preserve">o </w:t>
      </w:r>
      <w:r w:rsidRPr="00571725">
        <w:rPr>
          <w:rFonts w:ascii="Arial" w:eastAsia="MS Mincho" w:hAnsi="Arial" w:cs="Arial"/>
        </w:rPr>
        <w:t xml:space="preserve">którym mowa w </w:t>
      </w:r>
      <w:r w:rsidRPr="00571725">
        <w:rPr>
          <w:rFonts w:ascii="Arial" w:eastAsia="MS Mincho" w:hAnsi="Arial" w:cs="Arial"/>
          <w:b/>
        </w:rPr>
        <w:t>ust. 1</w:t>
      </w:r>
      <w:r w:rsidR="00C72481" w:rsidRPr="00571725">
        <w:rPr>
          <w:rFonts w:ascii="Arial" w:eastAsia="MS Mincho" w:hAnsi="Arial" w:cs="Arial"/>
          <w:b/>
        </w:rPr>
        <w:t>1</w:t>
      </w:r>
      <w:r w:rsidRPr="00571725">
        <w:rPr>
          <w:rFonts w:ascii="Arial" w:eastAsia="MS Mincho" w:hAnsi="Arial" w:cs="Arial"/>
        </w:rPr>
        <w:t xml:space="preserve">, lub konieczność dokonania bezpośrednich zapłat na sumę większą niż 5% wartości </w:t>
      </w:r>
      <w:r w:rsidRPr="00E65089">
        <w:rPr>
          <w:rFonts w:ascii="Arial" w:eastAsia="MS Mincho" w:hAnsi="Arial" w:cs="Arial"/>
          <w:color w:val="000000" w:themeColor="text1"/>
        </w:rPr>
        <w:t>umowy w sprawie zamówienia publicznego może stanowić podstawę do odstąpienia od umowy w sprawie zamówienia publicznego przez Zamawiającego.</w:t>
      </w:r>
    </w:p>
    <w:p w14:paraId="19AF4F54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oświadcza, że numer rachunku bankowego wskazany przez niego w wystawionych rachunkach czy fakturach jest numerem właściwym do dokonywania rozliczeń na zasadach podzielonej płatności (</w:t>
      </w:r>
      <w:proofErr w:type="spellStart"/>
      <w:r w:rsidRPr="00E65089">
        <w:rPr>
          <w:rFonts w:ascii="Arial" w:hAnsi="Arial" w:cs="Arial"/>
          <w:color w:val="000000" w:themeColor="text1"/>
        </w:rPr>
        <w:t>split</w:t>
      </w:r>
      <w:proofErr w:type="spellEnd"/>
      <w:r w:rsidRPr="00E650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65089">
        <w:rPr>
          <w:rFonts w:ascii="Arial" w:hAnsi="Arial" w:cs="Arial"/>
          <w:color w:val="000000" w:themeColor="text1"/>
        </w:rPr>
        <w:t>payment</w:t>
      </w:r>
      <w:proofErr w:type="spellEnd"/>
      <w:r w:rsidRPr="00E65089">
        <w:rPr>
          <w:rFonts w:ascii="Arial" w:hAnsi="Arial" w:cs="Arial"/>
          <w:color w:val="000000" w:themeColor="text1"/>
        </w:rPr>
        <w:t xml:space="preserve">), zgodnie z ustawą z dnia 11 marca 2004 r. o podatku od towarów i usług. </w:t>
      </w:r>
    </w:p>
    <w:p w14:paraId="75830142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Ponadto Wykonawca oświadcza, że jest zgłoszony do białej listy podatników, a Zamawiający zastrzega, że płatność za należności z faktur Wykonawcy nie zostanie zrealizowana w terminie w przypadku braku rachunku bankowego Wykonawcy w białej liście podatników VAT - do czasu jego umieszczenia lub wskazania prawidłowego numeru rachunku. Za czas opóźnienia związanego ze zgłoszeniem przez Wykonawcę takiego rachunku nie będą należne odsetki za opóźnienie.</w:t>
      </w:r>
    </w:p>
    <w:p w14:paraId="20BD57FE" w14:textId="77777777" w:rsidR="00C658CC" w:rsidRPr="00135B34" w:rsidRDefault="00C658CC" w:rsidP="00B44386">
      <w:pPr>
        <w:pStyle w:val="Zwykytekst3"/>
        <w:numPr>
          <w:ilvl w:val="0"/>
          <w:numId w:val="16"/>
        </w:numPr>
        <w:rPr>
          <w:rFonts w:ascii="Arial" w:eastAsia="MS Mincho" w:hAnsi="Arial"/>
          <w:b/>
          <w:color w:val="000000" w:themeColor="text1"/>
        </w:rPr>
      </w:pPr>
      <w:r w:rsidRPr="00135B34">
        <w:rPr>
          <w:rFonts w:ascii="Arial" w:hAnsi="Arial" w:cs="Arial"/>
          <w:color w:val="000000" w:themeColor="text1"/>
        </w:rPr>
        <w:t>Wykonawca wskazuje, że właściwym dla niego Urzędem Skarbowym jest…</w:t>
      </w:r>
      <w:r w:rsidR="00ED4381" w:rsidRPr="00135B34">
        <w:rPr>
          <w:rFonts w:ascii="Arial" w:hAnsi="Arial" w:cs="Arial"/>
          <w:color w:val="000000" w:themeColor="text1"/>
        </w:rPr>
        <w:t>………</w:t>
      </w:r>
      <w:r w:rsidRPr="00135B34">
        <w:rPr>
          <w:rFonts w:ascii="Arial" w:hAnsi="Arial" w:cs="Arial"/>
          <w:color w:val="000000" w:themeColor="text1"/>
        </w:rPr>
        <w:t xml:space="preserve">… /wypełnione wg wskazań Wykonawcy/. </w:t>
      </w:r>
    </w:p>
    <w:p w14:paraId="1AE569FE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Zamawiający oświadcza, że jest dużym przedsiębiorcą w rozumieniu art. 4 pkt. 6) ustawy z dnia 8 marca                 2013 r. o przeciwdziałaniu nadmiernym opóźnieniom w transakcjach handlowych.</w:t>
      </w:r>
    </w:p>
    <w:p w14:paraId="6E1FEA05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Wykonawca oświadcza, że </w:t>
      </w:r>
      <w:r w:rsidRPr="00E65089">
        <w:rPr>
          <w:rFonts w:ascii="Arial" w:hAnsi="Arial" w:cs="Arial"/>
          <w:b/>
          <w:color w:val="000000" w:themeColor="text1"/>
        </w:rPr>
        <w:t xml:space="preserve">jest/ nie jest </w:t>
      </w:r>
      <w:r w:rsidRPr="00E65089">
        <w:rPr>
          <w:rFonts w:ascii="Arial" w:hAnsi="Arial" w:cs="Arial"/>
          <w:color w:val="000000" w:themeColor="text1"/>
        </w:rPr>
        <w:t>dużym przedsiębiorcą w rozumieniu art. 4 pkt. 6) ustawy z dnia                    8 marca 2013 r. o przeciwdziałaniu nadmiernym opóźnieniom w transakcjach handlowych.</w:t>
      </w:r>
    </w:p>
    <w:p w14:paraId="5961BD39" w14:textId="77777777" w:rsidR="00101D7E" w:rsidRDefault="00101D7E">
      <w:pPr>
        <w:pStyle w:val="Zwykytekst3"/>
        <w:tabs>
          <w:tab w:val="left" w:pos="8460"/>
        </w:tabs>
        <w:jc w:val="center"/>
        <w:rPr>
          <w:rFonts w:ascii="Arial" w:eastAsia="MS Mincho" w:hAnsi="Arial"/>
          <w:b/>
          <w:color w:val="000000" w:themeColor="text1"/>
        </w:rPr>
      </w:pPr>
    </w:p>
    <w:p w14:paraId="15A513D8" w14:textId="77777777" w:rsidR="00C17969" w:rsidRPr="00E65089" w:rsidRDefault="00831547">
      <w:pPr>
        <w:pStyle w:val="Zwykytekst3"/>
        <w:tabs>
          <w:tab w:val="left" w:pos="8460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12</w:t>
      </w:r>
      <w:r w:rsidR="00C658CC" w:rsidRPr="00E65089">
        <w:rPr>
          <w:rFonts w:ascii="Arial" w:eastAsia="MS Mincho" w:hAnsi="Arial"/>
          <w:b/>
          <w:color w:val="000000" w:themeColor="text1"/>
        </w:rPr>
        <w:t xml:space="preserve"> Gwarancja </w:t>
      </w:r>
    </w:p>
    <w:p w14:paraId="78F6FAAA" w14:textId="77777777" w:rsidR="00C17969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udziela Zamawiającemu gwarancji na </w:t>
      </w:r>
      <w:r w:rsidRPr="00E65089">
        <w:rPr>
          <w:rFonts w:ascii="Arial" w:eastAsia="MS Mincho" w:hAnsi="Arial"/>
          <w:b/>
          <w:color w:val="000000" w:themeColor="text1"/>
        </w:rPr>
        <w:t>okres</w:t>
      </w:r>
      <w:r w:rsidR="00D33B5B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D33293" w:rsidRPr="00E65089">
        <w:rPr>
          <w:rFonts w:ascii="Arial" w:eastAsia="MS Mincho" w:hAnsi="Arial"/>
          <w:b/>
          <w:color w:val="000000" w:themeColor="text1"/>
        </w:rPr>
        <w:t>….</w:t>
      </w:r>
      <w:r w:rsidR="00D33B5B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b/>
          <w:color w:val="000000" w:themeColor="text1"/>
        </w:rPr>
        <w:t>miesięcy</w:t>
      </w:r>
      <w:r w:rsidR="00A95568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na wszystkie wykonane prace budowlane.</w:t>
      </w:r>
    </w:p>
    <w:p w14:paraId="35FB4A9D" w14:textId="77777777" w:rsidR="00DC1559" w:rsidRPr="00E65089" w:rsidRDefault="00DC155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  <w:u w:val="single"/>
        </w:rPr>
      </w:pPr>
      <w:r w:rsidRPr="00E65089">
        <w:rPr>
          <w:rFonts w:ascii="Arial" w:eastAsia="MS Mincho" w:hAnsi="Arial" w:cs="Arial"/>
          <w:color w:val="000000" w:themeColor="text1"/>
          <w:u w:val="single"/>
        </w:rPr>
        <w:t>Na wyroby gotowe okres gwarancji przyjmuje się wg okresu gwarantowanego przez producenta</w:t>
      </w:r>
      <w:r w:rsidR="009F7ABD" w:rsidRPr="00E65089">
        <w:rPr>
          <w:rFonts w:ascii="Arial" w:eastAsia="MS Mincho" w:hAnsi="Arial" w:cs="Arial"/>
          <w:color w:val="000000" w:themeColor="text1"/>
          <w:u w:val="single"/>
        </w:rPr>
        <w:t xml:space="preserve"> tych wyrobów,    z zastrzeżeniem, </w:t>
      </w:r>
      <w:r w:rsidRPr="00E65089">
        <w:rPr>
          <w:rFonts w:ascii="Arial" w:eastAsia="MS Mincho" w:hAnsi="Arial" w:cs="Arial"/>
          <w:color w:val="000000" w:themeColor="text1"/>
          <w:u w:val="single"/>
        </w:rPr>
        <w:t xml:space="preserve">że </w:t>
      </w:r>
      <w:r w:rsidRPr="00E65089">
        <w:rPr>
          <w:rFonts w:ascii="Arial" w:eastAsia="MS Mincho" w:hAnsi="Arial" w:cs="Arial"/>
          <w:b/>
          <w:color w:val="000000" w:themeColor="text1"/>
          <w:u w:val="single"/>
        </w:rPr>
        <w:t xml:space="preserve">gwarancja </w:t>
      </w:r>
      <w:r w:rsidR="003A0B66" w:rsidRPr="00E65089">
        <w:rPr>
          <w:rFonts w:ascii="Arial" w:eastAsia="MS Mincho" w:hAnsi="Arial" w:cs="Arial"/>
          <w:b/>
          <w:color w:val="000000" w:themeColor="text1"/>
          <w:u w:val="single"/>
        </w:rPr>
        <w:t>nie może być krótsza niż 2 lata</w:t>
      </w:r>
      <w:r w:rsidRPr="00E65089">
        <w:rPr>
          <w:rFonts w:ascii="Arial" w:eastAsia="MS Mincho" w:hAnsi="Arial" w:cs="Arial"/>
          <w:b/>
          <w:color w:val="000000" w:themeColor="text1"/>
          <w:u w:val="single"/>
        </w:rPr>
        <w:t>.</w:t>
      </w:r>
    </w:p>
    <w:p w14:paraId="046A3072" w14:textId="77777777"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Bieg terminu gwarancji rozpoczyna się </w:t>
      </w:r>
      <w:r w:rsidR="00C658CC" w:rsidRPr="00E65089">
        <w:rPr>
          <w:rFonts w:ascii="Arial" w:eastAsia="MS Mincho" w:hAnsi="Arial" w:cs="Arial"/>
          <w:color w:val="000000" w:themeColor="text1"/>
        </w:rPr>
        <w:t xml:space="preserve">od dnia </w:t>
      </w:r>
      <w:r w:rsidRPr="00E65089">
        <w:rPr>
          <w:rFonts w:ascii="Arial" w:eastAsia="MS Mincho" w:hAnsi="Arial" w:cs="Arial"/>
          <w:color w:val="000000" w:themeColor="text1"/>
        </w:rPr>
        <w:t>następn</w:t>
      </w:r>
      <w:r w:rsidR="00C658CC" w:rsidRPr="00E65089">
        <w:rPr>
          <w:rFonts w:ascii="Arial" w:eastAsia="MS Mincho" w:hAnsi="Arial" w:cs="Arial"/>
          <w:color w:val="000000" w:themeColor="text1"/>
        </w:rPr>
        <w:t xml:space="preserve">ego następującym po dniu </w:t>
      </w:r>
      <w:r w:rsidRPr="00E65089">
        <w:rPr>
          <w:rFonts w:ascii="Arial" w:eastAsia="MS Mincho" w:hAnsi="Arial" w:cs="Arial"/>
          <w:color w:val="000000" w:themeColor="text1"/>
        </w:rPr>
        <w:t>odbioru końcowego lub potwierdzenia  usunięcia wad stwierdzonych przy odbiorze końcowym przedmiotu umowy.</w:t>
      </w:r>
    </w:p>
    <w:p w14:paraId="78D13CDC" w14:textId="77777777"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lastRenderedPageBreak/>
        <w:t>Zamawiający może dochodzić roszczeń z tytułu gwarancji także po terminie określonym w ust. 1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 i 2</w:t>
      </w:r>
      <w:r w:rsidRPr="00E65089">
        <w:rPr>
          <w:rFonts w:ascii="Arial" w:eastAsia="MS Mincho" w:hAnsi="Arial" w:cs="Arial"/>
          <w:color w:val="000000" w:themeColor="text1"/>
        </w:rPr>
        <w:t>, jeżeli reklamował wadę przed upływem tego terminu.</w:t>
      </w:r>
    </w:p>
    <w:p w14:paraId="0E18ADA6" w14:textId="77777777"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Strony zgodnie postanawiają, że odpowiedzialność Wykonawcy z tytułu rękojmi każdego</w:t>
      </w:r>
      <w:r w:rsidR="00C82856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>z elementów umowy wynosi</w:t>
      </w:r>
      <w:r w:rsidR="00D05DA6" w:rsidRPr="00E65089">
        <w:rPr>
          <w:rFonts w:ascii="Arial" w:eastAsia="MS Mincho" w:hAnsi="Arial" w:cs="Arial"/>
          <w:color w:val="000000" w:themeColor="text1"/>
        </w:rPr>
        <w:t xml:space="preserve"> tyle, ile okres gwarancji wskazany w ust. 1, </w:t>
      </w:r>
      <w:r w:rsidR="00D92E2A" w:rsidRPr="00E65089">
        <w:rPr>
          <w:rFonts w:ascii="Arial" w:eastAsia="MS Mincho" w:hAnsi="Arial" w:cs="Arial"/>
          <w:color w:val="000000" w:themeColor="text1"/>
        </w:rPr>
        <w:t>li</w:t>
      </w:r>
      <w:r w:rsidRPr="00E65089">
        <w:rPr>
          <w:rFonts w:ascii="Arial" w:eastAsia="MS Mincho" w:hAnsi="Arial" w:cs="Arial"/>
          <w:color w:val="000000" w:themeColor="text1"/>
        </w:rPr>
        <w:t>cząc od dnia odbioru koń</w:t>
      </w:r>
      <w:r w:rsidR="00C82856" w:rsidRPr="00E65089">
        <w:rPr>
          <w:rFonts w:ascii="Arial" w:eastAsia="MS Mincho" w:hAnsi="Arial" w:cs="Arial"/>
          <w:color w:val="000000" w:themeColor="text1"/>
        </w:rPr>
        <w:t>cowego przedmiotu umowy.</w:t>
      </w:r>
    </w:p>
    <w:p w14:paraId="63CA782B" w14:textId="77777777" w:rsidR="00C35D85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okresie gwarancji 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lub rękojmi </w:t>
      </w:r>
      <w:r w:rsidRPr="00E65089">
        <w:rPr>
          <w:rFonts w:ascii="Arial" w:eastAsia="MS Mincho" w:hAnsi="Arial" w:cs="Arial"/>
          <w:color w:val="000000" w:themeColor="text1"/>
        </w:rPr>
        <w:t>Wykonawca zobowiązuje się usunąć, na swój koszt, awari</w:t>
      </w:r>
      <w:r w:rsidR="00A94E14" w:rsidRPr="00E65089">
        <w:rPr>
          <w:rFonts w:ascii="Arial" w:eastAsia="MS Mincho" w:hAnsi="Arial" w:cs="Arial"/>
          <w:color w:val="000000" w:themeColor="text1"/>
        </w:rPr>
        <w:t>e</w:t>
      </w:r>
      <w:r w:rsidRPr="00E65089">
        <w:rPr>
          <w:rFonts w:ascii="Arial" w:eastAsia="MS Mincho" w:hAnsi="Arial" w:cs="Arial"/>
          <w:color w:val="000000" w:themeColor="text1"/>
        </w:rPr>
        <w:t>, wady i usterki stwierdzone w przedmiocie umowy poprzez naprawę lub wymianę wadliwego elementu na fabryczni</w:t>
      </w:r>
      <w:r w:rsidR="00C35D85" w:rsidRPr="00E65089">
        <w:rPr>
          <w:rFonts w:ascii="Arial" w:eastAsia="MS Mincho" w:hAnsi="Arial" w:cs="Arial"/>
          <w:color w:val="000000" w:themeColor="text1"/>
        </w:rPr>
        <w:t>e nowy wolny od wad nie później niż w terminie 7 dni roboczych od chwili zgłoszenia usterki, a do podjęcia czynności na podstawie rękojmi nie później niż w terminie 10 dni roboczych od dnia zgłoszenia wady. Przy czym strony</w:t>
      </w:r>
      <w:r w:rsidR="00A6146F" w:rsidRPr="00E65089">
        <w:rPr>
          <w:rFonts w:ascii="Arial" w:eastAsia="MS Mincho" w:hAnsi="Arial" w:cs="Arial"/>
          <w:color w:val="000000" w:themeColor="text1"/>
        </w:rPr>
        <w:t>, za obopólną zgodą,</w:t>
      </w:r>
      <w:r w:rsidR="00C35D85" w:rsidRPr="00E65089">
        <w:rPr>
          <w:rFonts w:ascii="Arial" w:eastAsia="MS Mincho" w:hAnsi="Arial" w:cs="Arial"/>
          <w:color w:val="000000" w:themeColor="text1"/>
        </w:rPr>
        <w:t xml:space="preserve"> pisemnie mogą ustalić inny termin wykonania naprawy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 lub wymiany</w:t>
      </w:r>
      <w:r w:rsidR="00C35D85" w:rsidRPr="00E65089">
        <w:rPr>
          <w:rFonts w:ascii="Arial" w:eastAsia="MS Mincho" w:hAnsi="Arial" w:cs="Arial"/>
          <w:color w:val="000000" w:themeColor="text1"/>
        </w:rPr>
        <w:t>.</w:t>
      </w:r>
    </w:p>
    <w:p w14:paraId="6970F2AB" w14:textId="77777777"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Jeżeli Wykonawca nie usunie wad w terminie </w:t>
      </w:r>
      <w:r w:rsidR="00C35D85" w:rsidRPr="00E65089">
        <w:rPr>
          <w:rFonts w:ascii="Arial" w:eastAsia="MS Mincho" w:hAnsi="Arial" w:cs="Arial"/>
          <w:color w:val="000000" w:themeColor="text1"/>
        </w:rPr>
        <w:t>2</w:t>
      </w:r>
      <w:r w:rsidRPr="00E65089">
        <w:rPr>
          <w:rFonts w:ascii="Arial" w:eastAsia="MS Mincho" w:hAnsi="Arial" w:cs="Arial"/>
          <w:color w:val="000000" w:themeColor="text1"/>
        </w:rPr>
        <w:t xml:space="preserve">1 dni od daty ich pisemnego zgłoszenia przez Zmawiającego, to Zamawiający może zlecić usunięcie ich stronie trzeciej na koszt Wykonawcy, bez utraty praw, wynikających </w:t>
      </w:r>
      <w:r w:rsidR="00C35D85" w:rsidRPr="00E65089">
        <w:rPr>
          <w:rFonts w:ascii="Arial" w:eastAsia="MS Mincho" w:hAnsi="Arial" w:cs="Arial"/>
          <w:color w:val="000000" w:themeColor="text1"/>
        </w:rPr>
        <w:t xml:space="preserve">               </w:t>
      </w:r>
      <w:r w:rsidRPr="00E65089">
        <w:rPr>
          <w:rFonts w:ascii="Arial" w:eastAsia="MS Mincho" w:hAnsi="Arial" w:cs="Arial"/>
          <w:color w:val="000000" w:themeColor="text1"/>
        </w:rPr>
        <w:t xml:space="preserve">z rękojmi i gwarancji. </w:t>
      </w:r>
    </w:p>
    <w:p w14:paraId="2D1A7D4A" w14:textId="77777777" w:rsidR="00C35D85" w:rsidRPr="00E65089" w:rsidRDefault="00C35D85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jest uprawniony do usunięcia wady na koszt Wykonawcy także w przypadku, gdy istnienie wady spowoduje zagrożenie życia lub mienia</w:t>
      </w:r>
      <w:r w:rsidR="00A94E14" w:rsidRPr="00E65089">
        <w:rPr>
          <w:rFonts w:ascii="Arial" w:eastAsia="MS Mincho" w:hAnsi="Arial" w:cs="Arial"/>
          <w:color w:val="000000" w:themeColor="text1"/>
        </w:rPr>
        <w:t>, a Wykonawca nie usunie jej niezwłocznie</w:t>
      </w:r>
      <w:r w:rsidRPr="00E65089">
        <w:rPr>
          <w:rFonts w:ascii="Arial" w:eastAsia="MS Mincho" w:hAnsi="Arial" w:cs="Arial"/>
          <w:color w:val="000000" w:themeColor="text1"/>
        </w:rPr>
        <w:t>.</w:t>
      </w:r>
    </w:p>
    <w:p w14:paraId="6C453A53" w14:textId="77777777" w:rsidR="00814B4A" w:rsidRPr="00E65089" w:rsidRDefault="00EF107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nie może uzależnić realizacji uprawnień gwarancyjnych Zamawiającego od przeprowadzenia jakichkolwiek przeglądów, konserwacji, pomiarów czy innych czynności eksploatacyjnych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</w:t>
      </w:r>
      <w:r w:rsidR="0040785F" w:rsidRPr="00E65089">
        <w:rPr>
          <w:rFonts w:ascii="Arial" w:eastAsia="MS Mincho" w:hAnsi="Arial" w:cs="Arial"/>
          <w:color w:val="000000" w:themeColor="text1"/>
        </w:rPr>
        <w:t>przedmiotu umowy, je</w:t>
      </w:r>
      <w:r w:rsidR="00814B4A" w:rsidRPr="00E65089">
        <w:rPr>
          <w:rFonts w:ascii="Arial" w:eastAsia="MS Mincho" w:hAnsi="Arial" w:cs="Arial"/>
          <w:color w:val="000000" w:themeColor="text1"/>
        </w:rPr>
        <w:t>śli przegląd</w:t>
      </w:r>
      <w:r w:rsidR="0040785F" w:rsidRPr="00E65089">
        <w:rPr>
          <w:rFonts w:ascii="Arial" w:eastAsia="MS Mincho" w:hAnsi="Arial" w:cs="Arial"/>
          <w:color w:val="000000" w:themeColor="text1"/>
        </w:rPr>
        <w:t>y, konserwacja, pomiary czy inne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czynności eksploatacyjne </w:t>
      </w:r>
      <w:r w:rsidR="0040785F" w:rsidRPr="00E65089">
        <w:rPr>
          <w:rFonts w:ascii="Arial" w:eastAsia="MS Mincho" w:hAnsi="Arial" w:cs="Arial"/>
          <w:color w:val="000000" w:themeColor="text1"/>
        </w:rPr>
        <w:t>przedmiotu umowy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są konieczne do zachowania gwarancji czy rękojmi, to Wykonawca zobowiązuje się je wykonać </w:t>
      </w:r>
      <w:r w:rsidR="00814B4A" w:rsidRPr="00E65089">
        <w:rPr>
          <w:rFonts w:ascii="Arial" w:hAnsi="Arial"/>
          <w:color w:val="000000" w:themeColor="text1"/>
        </w:rPr>
        <w:t xml:space="preserve">w ramach wynagrodzenia, </w:t>
      </w:r>
      <w:r w:rsidR="00F553B8">
        <w:rPr>
          <w:rFonts w:ascii="Arial" w:hAnsi="Arial"/>
          <w:color w:val="000000" w:themeColor="text1"/>
        </w:rPr>
        <w:t xml:space="preserve">                          </w:t>
      </w:r>
      <w:r w:rsidR="00814B4A" w:rsidRPr="00E65089">
        <w:rPr>
          <w:rFonts w:ascii="Arial" w:hAnsi="Arial"/>
          <w:color w:val="000000" w:themeColor="text1"/>
        </w:rPr>
        <w:t>o którym mowa w §</w:t>
      </w:r>
      <w:r w:rsidR="00D05DA6" w:rsidRPr="00E65089">
        <w:rPr>
          <w:rFonts w:ascii="Arial" w:hAnsi="Arial"/>
          <w:color w:val="000000" w:themeColor="text1"/>
        </w:rPr>
        <w:t xml:space="preserve"> </w:t>
      </w:r>
      <w:r w:rsidR="00814B4A" w:rsidRPr="00E65089">
        <w:rPr>
          <w:rFonts w:ascii="Arial" w:hAnsi="Arial"/>
          <w:color w:val="000000" w:themeColor="text1"/>
        </w:rPr>
        <w:t>11 umowy.</w:t>
      </w:r>
    </w:p>
    <w:p w14:paraId="36DB7611" w14:textId="77777777" w:rsidR="00C82856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okresie gwarancji i rękojmi Wykonawca zobowiązany jest do pisemnego zawiadomienia Zamawiającego </w:t>
      </w:r>
      <w:r w:rsidR="00D05DA6" w:rsidRPr="00E65089">
        <w:rPr>
          <w:rFonts w:ascii="Arial" w:eastAsia="MS Mincho" w:hAnsi="Arial" w:cs="Arial"/>
          <w:color w:val="000000" w:themeColor="text1"/>
        </w:rPr>
        <w:t xml:space="preserve">               </w:t>
      </w:r>
      <w:r w:rsidRPr="00E65089">
        <w:rPr>
          <w:rFonts w:ascii="Arial" w:eastAsia="MS Mincho" w:hAnsi="Arial" w:cs="Arial"/>
          <w:color w:val="000000" w:themeColor="text1"/>
        </w:rPr>
        <w:t>w terminie 10 dni kalendarzowych o:</w:t>
      </w:r>
    </w:p>
    <w:p w14:paraId="1C4D4404" w14:textId="77777777"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zmianie siedziby lub nazwy firmy;</w:t>
      </w:r>
    </w:p>
    <w:p w14:paraId="5B371F20" w14:textId="77777777"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zmianie osób reprezentujących firmę;</w:t>
      </w:r>
    </w:p>
    <w:p w14:paraId="6CB1E803" w14:textId="77777777"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zgłoszeniu wniosku o ogłoszeniu upadłości lub wszczęciu postępowania naprawczego;</w:t>
      </w:r>
    </w:p>
    <w:p w14:paraId="001EAFAF" w14:textId="77777777"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ogłoszeniu likwidacji;</w:t>
      </w:r>
    </w:p>
    <w:p w14:paraId="344671F7" w14:textId="77777777"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zawieszeniu działalności.</w:t>
      </w:r>
    </w:p>
    <w:p w14:paraId="0D8EDCB6" w14:textId="77777777" w:rsidR="00C17969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Uprawnienia Zamawiającego z tytułu gwarancji ulegają przedłużeniu o okres usuwania zgłoszonej wady lub usterki, licząc od dnia zgłoszenia przez Zamawiającego wady lub usterki, do dnia zgłoszenia przez Wykonawcę zakończenia usuwania wad lub usterki.</w:t>
      </w:r>
    </w:p>
    <w:p w14:paraId="3CB5FB06" w14:textId="77777777" w:rsidR="00E62DEB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Szczegółowe warunki gwarancji o treści zgodnej z załącznikiem do umowy, Wykonawca wyda Zamawiającemu w dniu odbioru końcowego robót.</w:t>
      </w:r>
      <w:r w:rsidR="00E62DEB" w:rsidRPr="00E65089">
        <w:rPr>
          <w:rFonts w:ascii="Arial" w:hAnsi="Arial"/>
          <w:color w:val="000000" w:themeColor="text1"/>
        </w:rPr>
        <w:t xml:space="preserve"> </w:t>
      </w:r>
    </w:p>
    <w:p w14:paraId="2C6BE4E8" w14:textId="77777777" w:rsidR="00C17969" w:rsidRPr="00E65089" w:rsidRDefault="00E62DE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Wykonawca zobowiązuje się dostarczyć Zamawiającemu wszelkie dokumenty niezbędne do skorzystania </w:t>
      </w:r>
      <w:r w:rsidR="0040785F" w:rsidRPr="00E65089">
        <w:rPr>
          <w:rFonts w:ascii="Arial" w:hAnsi="Arial"/>
          <w:color w:val="000000" w:themeColor="text1"/>
        </w:rPr>
        <w:t xml:space="preserve">                </w:t>
      </w:r>
      <w:r w:rsidRPr="00E65089">
        <w:rPr>
          <w:rFonts w:ascii="Arial" w:hAnsi="Arial"/>
          <w:color w:val="000000" w:themeColor="text1"/>
        </w:rPr>
        <w:t xml:space="preserve">z gwarancji na </w:t>
      </w:r>
      <w:r w:rsidR="0040785F" w:rsidRPr="00E65089">
        <w:rPr>
          <w:rFonts w:ascii="Arial" w:hAnsi="Arial"/>
          <w:color w:val="000000" w:themeColor="text1"/>
        </w:rPr>
        <w:t>wyroby gotowe</w:t>
      </w:r>
      <w:r w:rsidRPr="00E65089">
        <w:rPr>
          <w:rFonts w:ascii="Arial" w:hAnsi="Arial"/>
          <w:color w:val="000000" w:themeColor="text1"/>
        </w:rPr>
        <w:t>, o któr</w:t>
      </w:r>
      <w:r w:rsidR="0040785F" w:rsidRPr="00E65089">
        <w:rPr>
          <w:rFonts w:ascii="Arial" w:hAnsi="Arial"/>
          <w:color w:val="000000" w:themeColor="text1"/>
        </w:rPr>
        <w:t>ych</w:t>
      </w:r>
      <w:r w:rsidRPr="00E65089">
        <w:rPr>
          <w:rFonts w:ascii="Arial" w:hAnsi="Arial"/>
          <w:color w:val="000000" w:themeColor="text1"/>
        </w:rPr>
        <w:t xml:space="preserve"> umowa w ust. 2. </w:t>
      </w:r>
    </w:p>
    <w:p w14:paraId="423955F3" w14:textId="77777777" w:rsidR="009F7ABD" w:rsidRPr="00E65089" w:rsidRDefault="009F7ABD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14:paraId="2CA31190" w14:textId="77777777" w:rsidR="00E62DEB" w:rsidRPr="00E65089" w:rsidRDefault="00E62DEB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13   Odstąpienie od umowy</w:t>
      </w:r>
    </w:p>
    <w:p w14:paraId="06E58354" w14:textId="77777777" w:rsidR="00E62DEB" w:rsidRPr="00E65089" w:rsidRDefault="00E62DEB" w:rsidP="004233C3">
      <w:pPr>
        <w:pStyle w:val="Zwykytekst3"/>
        <w:numPr>
          <w:ilvl w:val="1"/>
          <w:numId w:val="27"/>
        </w:numPr>
        <w:tabs>
          <w:tab w:val="clear" w:pos="720"/>
          <w:tab w:val="num" w:pos="0"/>
          <w:tab w:val="num" w:pos="284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Zamawiający ma prawo odstąpić od niniejszej umowy:</w:t>
      </w:r>
    </w:p>
    <w:p w14:paraId="2DEBE1F8" w14:textId="77777777" w:rsidR="00E62DEB" w:rsidRPr="00E65089" w:rsidRDefault="00E62DEB" w:rsidP="00E62DEB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1) w terminie 30 dni od dnia powzięcia wiadomości o zaistnieniu istotnej zmiany okoliczności powodującej, </w:t>
      </w:r>
      <w:r w:rsidR="0040785F" w:rsidRPr="00E65089">
        <w:rPr>
          <w:rFonts w:ascii="Arial" w:eastAsia="MS Mincho" w:hAnsi="Arial"/>
          <w:color w:val="000000" w:themeColor="text1"/>
        </w:rPr>
        <w:t xml:space="preserve">                    </w:t>
      </w:r>
      <w:r w:rsidRPr="00E65089">
        <w:rPr>
          <w:rFonts w:ascii="Arial" w:eastAsia="MS Mincho" w:hAnsi="Arial"/>
          <w:color w:val="000000" w:themeColor="text1"/>
        </w:rPr>
        <w:t>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4D48A043" w14:textId="77777777" w:rsidR="00E62DEB" w:rsidRPr="00E65089" w:rsidRDefault="00E62DEB" w:rsidP="00B44386">
      <w:pPr>
        <w:pStyle w:val="Zwykytekst3"/>
        <w:numPr>
          <w:ilvl w:val="0"/>
          <w:numId w:val="27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zachodzi co najmniej jedna z następujących okoliczności:</w:t>
      </w:r>
    </w:p>
    <w:p w14:paraId="76391AE1" w14:textId="77777777" w:rsidR="00E62DEB" w:rsidRPr="00E65089" w:rsidRDefault="00E62DEB" w:rsidP="00247DE9">
      <w:pPr>
        <w:pStyle w:val="Zwykytekst3"/>
        <w:numPr>
          <w:ilvl w:val="1"/>
          <w:numId w:val="22"/>
        </w:numPr>
        <w:tabs>
          <w:tab w:val="clear" w:pos="1191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dokonano zmiany umowy z naruszeniem § 14,</w:t>
      </w:r>
    </w:p>
    <w:p w14:paraId="07C92333" w14:textId="77777777" w:rsidR="00E62DEB" w:rsidRPr="00E65089" w:rsidRDefault="00E62DEB" w:rsidP="00B44386">
      <w:pPr>
        <w:pStyle w:val="Zwykytekst3"/>
        <w:numPr>
          <w:ilvl w:val="1"/>
          <w:numId w:val="2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w chwili zawarcia umowy podlegał wykluczeniu na podstawie art. 108 PZP,</w:t>
      </w:r>
    </w:p>
    <w:p w14:paraId="4A581FF0" w14:textId="77777777" w:rsidR="00E62DEB" w:rsidRPr="00E65089" w:rsidRDefault="00E62DEB" w:rsidP="00B44386">
      <w:pPr>
        <w:pStyle w:val="Zwykytekst3"/>
        <w:numPr>
          <w:ilvl w:val="1"/>
          <w:numId w:val="2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31CE0DCF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przypadku, o którym mowa w § 13 ust. 1 pkt 2 lit. a, Zamawiający odstępuje od umowy w części, której zmiana dotyczy.</w:t>
      </w:r>
    </w:p>
    <w:p w14:paraId="48F48CF3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przypadkach, o których mowa w ust. 1, Wykonawca może żądać wyłącznie wynagrodzenia należnego                   z tytułu wykonania części umowy.</w:t>
      </w:r>
    </w:p>
    <w:p w14:paraId="68D01C71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Ponadto Zamawiający ma prawo odstąpić od niniejszej umowy lub jej części w następujących przypadkach:</w:t>
      </w:r>
    </w:p>
    <w:p w14:paraId="12E016E9" w14:textId="77777777"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nie wykonuje przedmiotu umowy zgodnie z umową, lub pisemnymi zastrzeżeniami Zamawiającego albo zaniedbuje bądź przerywa roboty ze swojej winy na okres dłuższy niż 14 dni lub pozostaje w zwłoce z wykonaniem przedmiotu umowy,</w:t>
      </w:r>
    </w:p>
    <w:p w14:paraId="39DBA5C9" w14:textId="77777777"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pozostaje w zwłoce z rozpoczęciem wykonywania przedmiotu Umowy mimo wezwania złożonego na piśmie przez Zamawiającego,</w:t>
      </w:r>
    </w:p>
    <w:p w14:paraId="3A73F240" w14:textId="77777777" w:rsidR="00E62DEB" w:rsidRPr="00E65089" w:rsidRDefault="00E62DEB" w:rsidP="00B44386">
      <w:pPr>
        <w:pStyle w:val="Zwykytekst3"/>
        <w:numPr>
          <w:ilvl w:val="0"/>
          <w:numId w:val="29"/>
        </w:numPr>
        <w:tabs>
          <w:tab w:val="clear" w:pos="720"/>
          <w:tab w:val="left" w:pos="708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rozpoczęcia likwidacji Wykonawcy lub złożenia wniosku o ogłoszenie upadłości Wykonawcy,</w:t>
      </w:r>
    </w:p>
    <w:p w14:paraId="0D21601D" w14:textId="77777777"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nienależycie wykonuje przedmiot umowy poprzez niezachowanie wymogów wskazanych                    w § 5 ust. 1 pkt 3) i 4) niniejszej umowy.</w:t>
      </w:r>
    </w:p>
    <w:p w14:paraId="5470EA5D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>Oświadczenie w przedmiocie odstąpienia od umowy Zamawiający ma prawo złożyć w terminie do 30 dni od  zaistnienia przyczyn wskazanych w ust. 1 i 4 niniejszego paragrafu.</w:t>
      </w:r>
    </w:p>
    <w:p w14:paraId="0ADBC39C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razie odstąpienia od Umowy, Wykonawca przy udziale Inspektora Nadzoru reprezentującego Zamawiającego sporządzi protokół inwentaryzacji robót w toku w terminie </w:t>
      </w:r>
      <w:r w:rsidR="004E771A" w:rsidRPr="00E65089">
        <w:rPr>
          <w:rFonts w:ascii="Arial" w:eastAsia="MS Mincho" w:hAnsi="Arial"/>
          <w:color w:val="000000" w:themeColor="text1"/>
        </w:rPr>
        <w:t>7</w:t>
      </w:r>
      <w:r w:rsidRPr="00E65089">
        <w:rPr>
          <w:rFonts w:ascii="Arial" w:eastAsia="MS Mincho" w:hAnsi="Arial"/>
          <w:color w:val="000000" w:themeColor="text1"/>
        </w:rPr>
        <w:t xml:space="preserve"> dni roboczych od dnia odstąpienia od Umowy.</w:t>
      </w:r>
    </w:p>
    <w:p w14:paraId="2BEBF8A3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Wykonawcy zostanie zapłacone wynagrodzenie za roboty zrealizowane do dnia odstąpienia, których zakres zostanie określony w protokole.</w:t>
      </w:r>
    </w:p>
    <w:p w14:paraId="3787B008" w14:textId="77777777" w:rsidR="00E62DEB" w:rsidRPr="00E65089" w:rsidRDefault="00E62DEB" w:rsidP="00E62DEB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14   Zmiany umowy</w:t>
      </w:r>
    </w:p>
    <w:p w14:paraId="6B78E7D7" w14:textId="77777777"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Zamawiający nie dopuszcza takich zmian niniejszej umowy, które powodują, że charakter umowy zmienia się        w sposób istotny w stosunku do pierwotnej umowy, w szczególności jeżeli zmiana:</w:t>
      </w:r>
    </w:p>
    <w:p w14:paraId="18630125" w14:textId="77777777"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wprowadza warunki, które gdyby zostały zastosowane w postępowaniu o udzielenie zamówienia, to wzięliby w nim udział lub mogliby wziąć udział inni wykonawcy lub przyjęte zostałyby oferty innej treści;</w:t>
      </w:r>
    </w:p>
    <w:p w14:paraId="292F9A6C" w14:textId="77777777"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narusza równowagę ekonomiczną stron umowy na korzyść Wykonawcy, w sposób nieprzewidziany                       w pierwotnej umowie;</w:t>
      </w:r>
    </w:p>
    <w:p w14:paraId="2243DAA2" w14:textId="77777777"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 sposób znaczny rozszerza albo zmniejsza zakres świadczeń i zobowiązań wynikający z umowy;</w:t>
      </w:r>
    </w:p>
    <w:p w14:paraId="20273193" w14:textId="77777777"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polega na zastąpieniu Wykonawcy, któremu Zamawiający udzielił zamówienia, nowym wykonawcą w przypadkach innych, niż wskazane w ust 2. pkt 2).</w:t>
      </w:r>
    </w:p>
    <w:p w14:paraId="1AA59B23" w14:textId="77777777"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Zamawiający dopuszcza zmiany umowy w formie pisemnej – aneksem zaakceptowanym przez obie strony              w następujących przypadkach:</w:t>
      </w:r>
    </w:p>
    <w:p w14:paraId="5E3D532C" w14:textId="77777777" w:rsidR="00E62DEB" w:rsidRPr="00E65089" w:rsidRDefault="00E62DEB" w:rsidP="00B44386">
      <w:pPr>
        <w:numPr>
          <w:ilvl w:val="0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realizacji przez dotychczasowego Wykonawcę dodatkowych robót budowlanych, dostaw, usług których nie uwzględniono w zamówieniu podstawowym, o ile stały się niezbędne i zostały spełnione łącznie następujące warunki:</w:t>
      </w:r>
    </w:p>
    <w:p w14:paraId="71ACA76F" w14:textId="77777777"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zmiana Wykonawcy nie może zostać dokonana z powodów ekonomicznych lub technicznych, 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br/>
        <w:t>w szczególności dotyczących zamienności lub interoperacyjności sprzętu, usług lub instalacji, zamówionych w ramach zamówienia podstawowego,</w:t>
      </w:r>
    </w:p>
    <w:p w14:paraId="07A02F1C" w14:textId="77777777"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zmiana Wykonawcy spowodowałaby </w:t>
      </w:r>
      <w:r w:rsidR="004E771A" w:rsidRPr="00E65089">
        <w:rPr>
          <w:rFonts w:ascii="Arial" w:hAnsi="Arial" w:cs="StarSymbol"/>
          <w:color w:val="000000" w:themeColor="text1"/>
          <w:sz w:val="20"/>
          <w:szCs w:val="20"/>
        </w:rPr>
        <w:t>istotną niedogodność lub znaczn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e zwiększenie kosztów dla Zamawiającego,</w:t>
      </w:r>
    </w:p>
    <w:p w14:paraId="273BFA4C" w14:textId="77777777"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wartość każdej kolejnej zmiany nie przekracza 50% wartości zamówienia określonej pierwotnie                         w Umowie, z wyjątkiem należycie uzasadnionych przypadków;</w:t>
      </w:r>
    </w:p>
    <w:p w14:paraId="42FE0722" w14:textId="77777777" w:rsidR="00E62DEB" w:rsidRPr="00E65089" w:rsidRDefault="00E62DEB" w:rsidP="00B44386">
      <w:pPr>
        <w:numPr>
          <w:ilvl w:val="0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gdy nowy wykonawca ma zastąpić dotychczasowego Wykonawcę:</w:t>
      </w:r>
    </w:p>
    <w:p w14:paraId="26646ECE" w14:textId="77777777" w:rsidR="00E62DEB" w:rsidRPr="00E65089" w:rsidRDefault="00E62DEB" w:rsidP="00B44386">
      <w:pPr>
        <w:numPr>
          <w:ilvl w:val="1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w wyniku sukcesji, wstępując w prawa i obowiązki wykonawcy, w następstwie przejęcia, połączenia, </w:t>
      </w:r>
    </w:p>
    <w:p w14:paraId="75FBAB4D" w14:textId="77777777" w:rsidR="00E62DEB" w:rsidRPr="00E65089" w:rsidRDefault="00E62DEB" w:rsidP="00E62DEB">
      <w:pPr>
        <w:tabs>
          <w:tab w:val="left" w:pos="708"/>
        </w:tabs>
        <w:ind w:left="1191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podziału, przekształcenia, upadłości, restrukturyzacji, dziedziczenia lub nabycia dotychczasowego wykonawcy lub jego przedsiębiorstwa, o ile nowy wyk</w:t>
      </w:r>
      <w:r w:rsidR="0040785F" w:rsidRPr="00E65089">
        <w:rPr>
          <w:rFonts w:ascii="Arial" w:hAnsi="Arial" w:cs="StarSymbol"/>
          <w:color w:val="000000" w:themeColor="text1"/>
          <w:sz w:val="20"/>
          <w:szCs w:val="20"/>
        </w:rPr>
        <w:t xml:space="preserve">onawca spełnia warunki udziału 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w postępowaniu, nie zachodzą wobec niego podstawy wykluczenia oraz nie pociąga to za sobą innych istotnych zmian umowy, a także nie ma na celu uniknięcia stosowania przepisów ustawy</w:t>
      </w:r>
    </w:p>
    <w:p w14:paraId="52E79A57" w14:textId="77777777" w:rsidR="00E62DEB" w:rsidRPr="00E65089" w:rsidRDefault="00E62DEB" w:rsidP="00E62DEB">
      <w:pPr>
        <w:tabs>
          <w:tab w:val="left" w:pos="708"/>
        </w:tabs>
        <w:ind w:firstLine="708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         lub</w:t>
      </w:r>
    </w:p>
    <w:p w14:paraId="1A18CEB4" w14:textId="77777777" w:rsidR="00E62DEB" w:rsidRPr="00E65089" w:rsidRDefault="00E62DEB" w:rsidP="00B44386">
      <w:pPr>
        <w:numPr>
          <w:ilvl w:val="1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w wyniku przejęcia przez zamawiającego zobowiązań wykonawcy względem jego podwykonawców,                 </w:t>
      </w:r>
    </w:p>
    <w:p w14:paraId="44BE93BA" w14:textId="77777777" w:rsidR="00E62DEB" w:rsidRPr="00E65089" w:rsidRDefault="00E62DEB" w:rsidP="00E62DEB">
      <w:pPr>
        <w:tabs>
          <w:tab w:val="left" w:pos="708"/>
        </w:tabs>
        <w:ind w:left="1191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 przypadku, o którym mowa w art. 465 ust. 1 ustawy z dnia 11 września 2019 r.  - Prawo zamówień publicznych (dalej. PZP);</w:t>
      </w:r>
    </w:p>
    <w:p w14:paraId="5E361338" w14:textId="77777777" w:rsidR="00E62DEB" w:rsidRPr="00E65089" w:rsidRDefault="00E62DEB" w:rsidP="00B44386">
      <w:pPr>
        <w:pStyle w:val="Zwykytekst3"/>
        <w:numPr>
          <w:ilvl w:val="0"/>
          <w:numId w:val="31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jeżeli konieczność zmiany umowy spowodowana jest okolicznościami, których Zamawiający, działając                z należytą starannością, nie mógł przewidzieć, o ile zmiana nie modyfikuje ogólnego charakteru umowy                a wzrost ceny spowodowany każdą kolejną zmianą nie przekracza 50% wartości pierwotnej umowy;</w:t>
      </w:r>
    </w:p>
    <w:p w14:paraId="5B8C4494" w14:textId="77777777" w:rsidR="00E62DEB" w:rsidRPr="00E65089" w:rsidRDefault="00E62DEB" w:rsidP="00B44386">
      <w:pPr>
        <w:pStyle w:val="Zwykytekst3"/>
        <w:numPr>
          <w:ilvl w:val="0"/>
          <w:numId w:val="31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gdy zachodzi konieczność przedłużenia terminu wykonania przedmiotu umowy o czas opóźnienia, jeżeli takie opóźnienie jest lub będzie miało wpływ na wykonanie przedmiotu umowy, w następujących sytuacjach:</w:t>
      </w:r>
    </w:p>
    <w:p w14:paraId="2F2FB78F" w14:textId="77777777" w:rsidR="00E62DEB" w:rsidRPr="00E65089" w:rsidRDefault="00E62DEB" w:rsidP="00D3088A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zawieszenia robót przez Zamawiającego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,</w:t>
      </w:r>
    </w:p>
    <w:p w14:paraId="54A1C1F7" w14:textId="77777777"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przestojów i opóźnień zawinionych przez Zamawiającego,</w:t>
      </w:r>
    </w:p>
    <w:p w14:paraId="5C9AF27A" w14:textId="77777777"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opóźnień w przekazaniu przez Zamawiającego terenu budowy w terminie określonym w umowie,</w:t>
      </w:r>
    </w:p>
    <w:p w14:paraId="3F5512AE" w14:textId="77777777"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opóźnień Zamawiającego w przekazaniu Wykonawcy dokumentów budowy, do których przekazania Zamawiający był zobowiązany,</w:t>
      </w:r>
    </w:p>
    <w:p w14:paraId="3DBA6751" w14:textId="77777777" w:rsidR="00E62DEB" w:rsidRPr="00F553B8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działania siły wyższej (na przykład pandemie klęski żywiołowe, katastrofy i kataklizmy), mającej bezpośredni wpływ na terminowość wykonywania robót,</w:t>
      </w:r>
    </w:p>
    <w:p w14:paraId="331A5A8E" w14:textId="77777777" w:rsidR="00F553B8" w:rsidRDefault="00F553B8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>
        <w:rPr>
          <w:rFonts w:ascii="Arial" w:hAnsi="Arial" w:cs="StarSymbol"/>
          <w:color w:val="000000" w:themeColor="text1"/>
          <w:sz w:val="20"/>
          <w:szCs w:val="20"/>
        </w:rPr>
        <w:t xml:space="preserve">     </w:t>
      </w:r>
      <w:r w:rsidRPr="00F553B8">
        <w:rPr>
          <w:rFonts w:ascii="Arial" w:hAnsi="Arial" w:cs="StarSymbol"/>
          <w:color w:val="000000" w:themeColor="text1"/>
          <w:sz w:val="20"/>
          <w:szCs w:val="20"/>
        </w:rPr>
        <w:t>takich warunków atmosferycznych, które zgodnie z prawem budowlanym i przyjętymi technologiami uniemożliwiają prowadzenie robót, pod warunkiem potwierdzenia tego</w:t>
      </w:r>
      <w:r>
        <w:rPr>
          <w:rFonts w:ascii="Arial" w:hAnsi="Arial" w:cs="StarSymbol"/>
          <w:color w:val="000000" w:themeColor="text1"/>
          <w:sz w:val="20"/>
          <w:szCs w:val="20"/>
        </w:rPr>
        <w:t xml:space="preserve"> faktu przez Inspektora Nadzoru,</w:t>
      </w:r>
    </w:p>
    <w:p w14:paraId="1510C20B" w14:textId="77777777" w:rsidR="00F553B8" w:rsidRPr="00F553B8" w:rsidRDefault="00F553B8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F553B8">
        <w:rPr>
          <w:rFonts w:ascii="Arial" w:hAnsi="Arial" w:cs="StarSymbol"/>
          <w:color w:val="000000" w:themeColor="text1"/>
          <w:sz w:val="20"/>
          <w:szCs w:val="20"/>
        </w:rPr>
        <w:t>zaistnienia kolizji i innych zdarzeń, które wpływały na terminowość wykonywania robót,</w:t>
      </w:r>
    </w:p>
    <w:p w14:paraId="3EF0EC46" w14:textId="77777777" w:rsidR="00E62DEB" w:rsidRPr="00F553B8" w:rsidRDefault="00E62DEB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F553B8">
        <w:rPr>
          <w:rFonts w:ascii="Arial" w:hAnsi="Arial"/>
          <w:color w:val="000000" w:themeColor="text1"/>
          <w:sz w:val="20"/>
          <w:szCs w:val="20"/>
        </w:rPr>
        <w:t>podpisania umowy na roboty dodatkowe, o których mowa w § 14 ust. 2 pkt 1 niniejszej umowy,</w:t>
      </w:r>
      <w:r w:rsidR="004E1FA6" w:rsidRPr="00F553B8">
        <w:rPr>
          <w:rFonts w:ascii="Arial" w:hAnsi="Arial" w:cs="StarSymbol"/>
          <w:color w:val="000000" w:themeColor="text1"/>
          <w:sz w:val="20"/>
          <w:szCs w:val="20"/>
        </w:rPr>
        <w:t xml:space="preserve"> </w:t>
      </w:r>
      <w:r w:rsidRPr="00F553B8">
        <w:rPr>
          <w:rFonts w:ascii="Arial" w:hAnsi="Arial"/>
          <w:color w:val="000000" w:themeColor="text1"/>
          <w:sz w:val="20"/>
          <w:szCs w:val="20"/>
        </w:rPr>
        <w:t>o ile wykonywanie tych robót wpływa na te</w:t>
      </w:r>
      <w:r w:rsidR="00194F08">
        <w:rPr>
          <w:rFonts w:ascii="Arial" w:hAnsi="Arial"/>
          <w:color w:val="000000" w:themeColor="text1"/>
          <w:sz w:val="20"/>
          <w:szCs w:val="20"/>
        </w:rPr>
        <w:t>rmin wykonania niniejszej umowy.</w:t>
      </w:r>
    </w:p>
    <w:p w14:paraId="3BA50FD3" w14:textId="77777777" w:rsidR="00E62DEB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We wszystkich przypadkach określonych w § 14 ust. 2 pkt 4, termin realizacji może ulec przedłużeniu, nie dłużej jednak niż o czas trwania okoliczności uniemożliwiających realizację prac, co musi zostać wykazane przez Wykonawcę i potwierdzone pisemnie przez Inspektora Nadzoru.</w:t>
      </w:r>
    </w:p>
    <w:p w14:paraId="42441EB6" w14:textId="77777777" w:rsidR="00366DB5" w:rsidRDefault="00366DB5" w:rsidP="00366DB5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/>
        </w:rPr>
      </w:pPr>
      <w:r w:rsidRPr="008D492B">
        <w:rPr>
          <w:rFonts w:ascii="Arial" w:hAnsi="Arial"/>
          <w:color w:val="000000"/>
        </w:rPr>
        <w:t>Zamawiający przewiduje możliwość wprowadzenia</w:t>
      </w:r>
      <w:r w:rsidRPr="00B83040">
        <w:rPr>
          <w:rFonts w:ascii="Arial" w:hAnsi="Arial"/>
          <w:b/>
          <w:color w:val="000000"/>
        </w:rPr>
        <w:t xml:space="preserve"> </w:t>
      </w:r>
      <w:r w:rsidRPr="008D492B">
        <w:rPr>
          <w:rFonts w:ascii="Arial" w:hAnsi="Arial"/>
          <w:color w:val="000000"/>
        </w:rPr>
        <w:t>zmian postanowień Umowy w stosunku do treści wynikającej z oferty</w:t>
      </w:r>
      <w:r>
        <w:rPr>
          <w:rFonts w:ascii="Arial" w:hAnsi="Arial"/>
          <w:color w:val="000000"/>
        </w:rPr>
        <w:t>,</w:t>
      </w:r>
      <w:r>
        <w:rPr>
          <w:rFonts w:ascii="Arial" w:hAnsi="Arial"/>
          <w:b/>
          <w:color w:val="000000"/>
        </w:rPr>
        <w:t xml:space="preserve"> </w:t>
      </w:r>
      <w:r w:rsidRPr="008D492B">
        <w:rPr>
          <w:rFonts w:ascii="Arial" w:hAnsi="Arial"/>
          <w:color w:val="000000"/>
        </w:rPr>
        <w:t>na podstawie której dokonano wyboru Wykonawcy</w:t>
      </w:r>
      <w:r>
        <w:rPr>
          <w:rFonts w:ascii="Arial" w:hAnsi="Arial"/>
          <w:color w:val="000000"/>
        </w:rPr>
        <w:t>,</w:t>
      </w:r>
      <w:r>
        <w:rPr>
          <w:rFonts w:ascii="Arial" w:hAnsi="Arial"/>
          <w:b/>
          <w:color w:val="000000"/>
        </w:rPr>
        <w:t xml:space="preserve"> w zakresie zmiany </w:t>
      </w:r>
      <w:r w:rsidRPr="008D492B">
        <w:rPr>
          <w:rFonts w:ascii="Arial" w:hAnsi="Arial"/>
          <w:b/>
          <w:color w:val="000000"/>
        </w:rPr>
        <w:t>wysokości wynagrodzenia</w:t>
      </w:r>
      <w:r w:rsidRPr="008D492B"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 xml:space="preserve">              </w:t>
      </w:r>
      <w:r w:rsidRPr="008D492B">
        <w:rPr>
          <w:rFonts w:ascii="Arial" w:hAnsi="Arial"/>
          <w:color w:val="000000"/>
        </w:rPr>
        <w:t>w wyniku zgodnego oświadczenia Stron, i określa poniżej przesłanki ewentualnego wprowadzenia takich zmian:</w:t>
      </w:r>
      <w:r>
        <w:rPr>
          <w:rFonts w:ascii="Arial" w:hAnsi="Arial"/>
          <w:color w:val="000000"/>
        </w:rPr>
        <w:t xml:space="preserve"> </w:t>
      </w:r>
      <w:r w:rsidRPr="0060323A">
        <w:rPr>
          <w:rFonts w:ascii="Arial" w:hAnsi="Arial"/>
          <w:i/>
          <w:color w:val="000000"/>
        </w:rPr>
        <w:t>(art. 439 PZP)</w:t>
      </w:r>
    </w:p>
    <w:p w14:paraId="4A5B0309" w14:textId="77777777" w:rsidR="00366DB5" w:rsidRPr="00B83040" w:rsidRDefault="00366DB5" w:rsidP="00366DB5">
      <w:pPr>
        <w:pStyle w:val="Zwykytekst3"/>
        <w:numPr>
          <w:ilvl w:val="1"/>
          <w:numId w:val="30"/>
        </w:numPr>
        <w:tabs>
          <w:tab w:val="num" w:pos="720"/>
        </w:tabs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lastRenderedPageBreak/>
        <w:t>ustawowej zmiany stawki podatku od towarów i usług,</w:t>
      </w:r>
    </w:p>
    <w:p w14:paraId="20903EB9" w14:textId="77777777" w:rsidR="00366DB5" w:rsidRPr="00B83040" w:rsidRDefault="00366DB5" w:rsidP="00366DB5">
      <w:pPr>
        <w:pStyle w:val="Zwykytekst3"/>
        <w:numPr>
          <w:ilvl w:val="1"/>
          <w:numId w:val="30"/>
        </w:numPr>
        <w:tabs>
          <w:tab w:val="num" w:pos="720"/>
        </w:tabs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>ustawowej zmiany wysokości minimalnego wynagrodzenia za pracę lub wysokości minimalnej stawki godzinowej ustalonej na podstawie ustawy z dnia 10 października 2002 r. o minimalnym wynagrodzeniu za pracę,</w:t>
      </w:r>
    </w:p>
    <w:p w14:paraId="58C2F980" w14:textId="77777777" w:rsidR="00366DB5" w:rsidRPr="00B83040" w:rsidRDefault="00366DB5" w:rsidP="00366DB5">
      <w:pPr>
        <w:pStyle w:val="Zwykytekst3"/>
        <w:numPr>
          <w:ilvl w:val="1"/>
          <w:numId w:val="30"/>
        </w:numPr>
        <w:tabs>
          <w:tab w:val="num" w:pos="720"/>
        </w:tabs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>ustawowej zmiany zasad podlegania ubezpieczeniom społecznym lub ubezpieczeniu zdrowotnemu lub wysokości stawki składki na ubezpieczenia społeczne lub ubezpieczenie zdrowotne,</w:t>
      </w:r>
    </w:p>
    <w:p w14:paraId="4AEA897A" w14:textId="5F56DE7F" w:rsidR="00366DB5" w:rsidRPr="00B83040" w:rsidRDefault="00366DB5" w:rsidP="00366DB5">
      <w:pPr>
        <w:pStyle w:val="Zwykytekst3"/>
        <w:numPr>
          <w:ilvl w:val="1"/>
          <w:numId w:val="30"/>
        </w:numPr>
        <w:tabs>
          <w:tab w:val="num" w:pos="720"/>
        </w:tabs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ustawowej zmiany zasad gromadzenia i wysokości wpłat do pracowniczych planów kapitałowych, </w:t>
      </w:r>
      <w:r>
        <w:rPr>
          <w:rFonts w:ascii="Arial" w:hAnsi="Arial"/>
          <w:color w:val="000000"/>
        </w:rPr>
        <w:t xml:space="preserve">             </w:t>
      </w:r>
      <w:r w:rsidRPr="00B83040">
        <w:rPr>
          <w:rFonts w:ascii="Arial" w:hAnsi="Arial"/>
          <w:color w:val="000000"/>
        </w:rPr>
        <w:t xml:space="preserve">o których mowa w ustawie z dnia 4 października 2018 r. o pracowniczych planach kapitałowych, </w:t>
      </w:r>
    </w:p>
    <w:p w14:paraId="22A8EF54" w14:textId="77777777" w:rsidR="00366DB5" w:rsidRPr="00B83040" w:rsidRDefault="00366DB5" w:rsidP="00366DB5">
      <w:pPr>
        <w:pStyle w:val="Zwykytekst3"/>
        <w:ind w:left="360"/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jeżeli zmiany te będą miały wpływ na koszty wykonania przedmiotu umowy przez Wykonawcę, </w:t>
      </w:r>
      <w:r>
        <w:rPr>
          <w:rFonts w:ascii="Arial" w:hAnsi="Arial"/>
          <w:color w:val="000000"/>
        </w:rPr>
        <w:t xml:space="preserve"> </w:t>
      </w:r>
      <w:r w:rsidRPr="00B83040">
        <w:rPr>
          <w:rFonts w:ascii="Arial" w:hAnsi="Arial"/>
          <w:color w:val="000000"/>
        </w:rPr>
        <w:t>o wartość zmiany wyliczoną proporcjonalną do stanu istniejącego w dniu podpisania umowy do stanu po zmianach jw.,</w:t>
      </w:r>
    </w:p>
    <w:p w14:paraId="45F23378" w14:textId="77777777" w:rsidR="00366DB5" w:rsidRPr="00B83040" w:rsidRDefault="00366DB5" w:rsidP="00366DB5">
      <w:pPr>
        <w:pStyle w:val="Zwykytekst3"/>
        <w:numPr>
          <w:ilvl w:val="1"/>
          <w:numId w:val="30"/>
        </w:numPr>
        <w:tabs>
          <w:tab w:val="num" w:pos="720"/>
        </w:tabs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zmiany </w:t>
      </w:r>
      <w:r w:rsidRPr="00D72809">
        <w:rPr>
          <w:rFonts w:ascii="Arial" w:hAnsi="Arial"/>
          <w:color w:val="000000"/>
        </w:rPr>
        <w:t xml:space="preserve">ceny materiałów lub kosztów związanych z realizacją </w:t>
      </w:r>
      <w:r w:rsidRPr="00B83040">
        <w:rPr>
          <w:rFonts w:ascii="Arial" w:hAnsi="Arial"/>
          <w:color w:val="000000"/>
        </w:rPr>
        <w:t>przedmiotu umowy według następujących</w:t>
      </w:r>
      <w:r>
        <w:rPr>
          <w:rFonts w:ascii="Arial" w:hAnsi="Arial"/>
          <w:color w:val="000000"/>
        </w:rPr>
        <w:t xml:space="preserve"> </w:t>
      </w:r>
      <w:r w:rsidRPr="00B83040">
        <w:rPr>
          <w:rFonts w:ascii="Arial" w:hAnsi="Arial"/>
          <w:color w:val="000000"/>
        </w:rPr>
        <w:t>zasad:</w:t>
      </w:r>
    </w:p>
    <w:p w14:paraId="77AD6725" w14:textId="77777777" w:rsidR="00366DB5" w:rsidRPr="0060323A" w:rsidRDefault="00366DB5" w:rsidP="00366DB5">
      <w:pPr>
        <w:pStyle w:val="Zwykytekst3"/>
        <w:ind w:left="720"/>
        <w:jc w:val="both"/>
        <w:rPr>
          <w:rFonts w:ascii="Arial" w:hAnsi="Arial"/>
          <w:color w:val="000000"/>
        </w:rPr>
      </w:pPr>
      <w:r w:rsidRPr="0060323A">
        <w:rPr>
          <w:rFonts w:ascii="Arial" w:hAnsi="Arial"/>
          <w:color w:val="000000"/>
        </w:rPr>
        <w:t>- wyliczenie wysokości zmiany, tj. wzrostu lub obniżenia wynagrodzenia odbywać się będzie</w:t>
      </w:r>
      <w:r>
        <w:rPr>
          <w:rFonts w:ascii="Arial" w:hAnsi="Arial"/>
          <w:color w:val="000000"/>
        </w:rPr>
        <w:t xml:space="preserve"> </w:t>
      </w:r>
      <w:r w:rsidRPr="0060323A">
        <w:rPr>
          <w:rFonts w:ascii="Arial" w:hAnsi="Arial"/>
          <w:color w:val="000000"/>
        </w:rPr>
        <w:t xml:space="preserve">w oparciu </w:t>
      </w:r>
      <w:r>
        <w:rPr>
          <w:rFonts w:ascii="Arial" w:hAnsi="Arial"/>
          <w:color w:val="000000"/>
        </w:rPr>
        <w:t xml:space="preserve">                      </w:t>
      </w:r>
      <w:r w:rsidRPr="0060323A">
        <w:rPr>
          <w:rFonts w:ascii="Arial" w:hAnsi="Arial"/>
          <w:color w:val="000000"/>
        </w:rPr>
        <w:t xml:space="preserve">o </w:t>
      </w:r>
      <w:r w:rsidRPr="0060323A">
        <w:rPr>
          <w:rFonts w:ascii="Arial" w:hAnsi="Arial"/>
          <w:b/>
          <w:color w:val="000000"/>
        </w:rPr>
        <w:t>działanie mnożenia</w:t>
      </w:r>
      <w:r w:rsidRPr="0060323A">
        <w:rPr>
          <w:rFonts w:ascii="Arial" w:hAnsi="Arial"/>
          <w:color w:val="000000"/>
        </w:rPr>
        <w:t xml:space="preserve">: </w:t>
      </w:r>
      <w:r>
        <w:rPr>
          <w:rFonts w:ascii="Arial" w:hAnsi="Arial"/>
          <w:color w:val="000000"/>
        </w:rPr>
        <w:t xml:space="preserve">zmiany </w:t>
      </w:r>
      <w:r w:rsidRPr="0060323A">
        <w:rPr>
          <w:rFonts w:ascii="Arial" w:hAnsi="Arial"/>
          <w:b/>
          <w:color w:val="000000"/>
        </w:rPr>
        <w:t>miesięcznego wskaźnika cen produkcji budowlano-montażowej</w:t>
      </w:r>
      <w:r>
        <w:rPr>
          <w:rFonts w:ascii="Arial" w:hAnsi="Arial"/>
          <w:b/>
          <w:color w:val="000000"/>
        </w:rPr>
        <w:t xml:space="preserve"> GUS</w:t>
      </w:r>
      <w:r w:rsidRPr="0060323A">
        <w:rPr>
          <w:rFonts w:ascii="Arial" w:hAnsi="Arial"/>
          <w:b/>
          <w:color w:val="000000"/>
        </w:rPr>
        <w:t>,</w:t>
      </w:r>
      <w:r w:rsidRPr="0060323A">
        <w:rPr>
          <w:rFonts w:ascii="Arial" w:hAnsi="Arial"/>
          <w:color w:val="000000"/>
        </w:rPr>
        <w:t xml:space="preserve"> obliczonego jako różnica wskaźnika ogłoszonego w komunikacie Prezesa Głównego Urzędu Statystycznego </w:t>
      </w:r>
      <w:r>
        <w:rPr>
          <w:rFonts w:ascii="Arial" w:hAnsi="Arial"/>
          <w:color w:val="000000"/>
        </w:rPr>
        <w:t xml:space="preserve">z miesiąca podpisania umowy </w:t>
      </w:r>
      <w:r w:rsidRPr="0060323A">
        <w:rPr>
          <w:rFonts w:ascii="Arial" w:hAnsi="Arial"/>
          <w:color w:val="000000"/>
        </w:rPr>
        <w:t>i wartości tego wskaźnika</w:t>
      </w:r>
      <w:r>
        <w:rPr>
          <w:rFonts w:ascii="Arial" w:hAnsi="Arial"/>
          <w:color w:val="000000"/>
        </w:rPr>
        <w:t xml:space="preserve"> </w:t>
      </w:r>
      <w:r w:rsidRPr="0060323A">
        <w:rPr>
          <w:rFonts w:ascii="Arial" w:hAnsi="Arial"/>
          <w:color w:val="000000"/>
        </w:rPr>
        <w:t xml:space="preserve">z miesiącu złożenia wniosku o zmianę wynagrodzenia, </w:t>
      </w:r>
      <w:r w:rsidRPr="0060323A">
        <w:rPr>
          <w:rFonts w:ascii="Arial" w:hAnsi="Arial"/>
          <w:b/>
          <w:color w:val="000000"/>
        </w:rPr>
        <w:t xml:space="preserve">i </w:t>
      </w:r>
      <w:r>
        <w:rPr>
          <w:rFonts w:ascii="Arial" w:hAnsi="Arial"/>
          <w:b/>
          <w:color w:val="000000"/>
        </w:rPr>
        <w:t>wartości wynagrodzenia Wykonawcy pozostałego do wypłaty po dniu złożenia wniosku o zmianę umowy w zakresie wysokości wynagrodzenia</w:t>
      </w:r>
      <w:r w:rsidRPr="0060323A">
        <w:rPr>
          <w:rFonts w:ascii="Arial" w:hAnsi="Arial"/>
          <w:color w:val="000000"/>
        </w:rPr>
        <w:t>;</w:t>
      </w:r>
    </w:p>
    <w:p w14:paraId="525AED80" w14:textId="77777777" w:rsidR="00366DB5" w:rsidRPr="0060323A" w:rsidRDefault="00366DB5" w:rsidP="00366DB5">
      <w:pPr>
        <w:pStyle w:val="Zwykytekst3"/>
        <w:ind w:left="720"/>
        <w:jc w:val="both"/>
        <w:rPr>
          <w:rFonts w:ascii="Arial" w:hAnsi="Arial"/>
          <w:color w:val="000000"/>
        </w:rPr>
      </w:pPr>
      <w:r w:rsidRPr="0060323A">
        <w:rPr>
          <w:rFonts w:ascii="Arial" w:hAnsi="Arial"/>
          <w:color w:val="000000"/>
        </w:rPr>
        <w:t xml:space="preserve">- sama zmiana </w:t>
      </w:r>
      <w:r>
        <w:rPr>
          <w:rFonts w:ascii="Arial" w:hAnsi="Arial"/>
          <w:color w:val="000000"/>
        </w:rPr>
        <w:t xml:space="preserve">ww. </w:t>
      </w:r>
      <w:r w:rsidRPr="0060323A">
        <w:rPr>
          <w:rFonts w:ascii="Arial" w:hAnsi="Arial"/>
          <w:color w:val="000000"/>
        </w:rPr>
        <w:t>wskaźnika GUS nie stanowi podstawy do wnioskowania o zmianę wynagrodzenia;</w:t>
      </w:r>
    </w:p>
    <w:p w14:paraId="05563978" w14:textId="77777777" w:rsidR="00366DB5" w:rsidRPr="00B83040" w:rsidRDefault="00366DB5" w:rsidP="00366DB5">
      <w:pPr>
        <w:pStyle w:val="Zwykytekst3"/>
        <w:ind w:left="720"/>
        <w:jc w:val="both"/>
        <w:rPr>
          <w:rFonts w:ascii="Arial" w:hAnsi="Arial"/>
          <w:color w:val="000000"/>
        </w:rPr>
      </w:pPr>
      <w:r w:rsidRPr="0060323A">
        <w:rPr>
          <w:rFonts w:ascii="Arial" w:hAnsi="Arial"/>
          <w:color w:val="000000"/>
        </w:rPr>
        <w:t xml:space="preserve">- uprawnienie do złożenia wniosku o odpowiednią zmianę wynagrodzenia strony nabywają po upływie </w:t>
      </w:r>
      <w:r>
        <w:rPr>
          <w:rFonts w:ascii="Arial" w:hAnsi="Arial"/>
          <w:color w:val="000000"/>
        </w:rPr>
        <w:t xml:space="preserve">                      </w:t>
      </w:r>
      <w:r w:rsidRPr="00353A60">
        <w:rPr>
          <w:rFonts w:ascii="Arial" w:hAnsi="Arial"/>
          <w:b/>
          <w:color w:val="000000"/>
        </w:rPr>
        <w:t>6</w:t>
      </w:r>
      <w:r w:rsidRPr="0060323A">
        <w:rPr>
          <w:rFonts w:ascii="Arial" w:hAnsi="Arial"/>
          <w:b/>
          <w:color w:val="000000"/>
        </w:rPr>
        <w:t xml:space="preserve"> miesięcy</w:t>
      </w:r>
      <w:r w:rsidRPr="00B83040">
        <w:rPr>
          <w:rFonts w:ascii="Arial" w:hAnsi="Arial"/>
          <w:color w:val="000000"/>
        </w:rPr>
        <w:t xml:space="preserve"> od dnia podpisania umowy </w:t>
      </w:r>
      <w:r>
        <w:rPr>
          <w:rFonts w:ascii="Arial" w:hAnsi="Arial"/>
          <w:color w:val="000000"/>
        </w:rPr>
        <w:t xml:space="preserve">i nie częściej niż raz w całym okresie obowiązywania umowy,                               </w:t>
      </w:r>
      <w:r w:rsidRPr="00B83040">
        <w:rPr>
          <w:rFonts w:ascii="Arial" w:hAnsi="Arial"/>
          <w:color w:val="000000"/>
        </w:rPr>
        <w:t>w przypadku faktycznej, rzeczywistej zmiany kosztów związanych z realizacją przedmiotu umowy</w:t>
      </w:r>
      <w:r>
        <w:rPr>
          <w:rFonts w:ascii="Arial" w:hAnsi="Arial"/>
          <w:color w:val="000000"/>
        </w:rPr>
        <w:t xml:space="preserve"> lub cen materiałów, </w:t>
      </w:r>
      <w:r w:rsidRPr="00B83040">
        <w:rPr>
          <w:rFonts w:ascii="Arial" w:hAnsi="Arial"/>
          <w:color w:val="000000"/>
        </w:rPr>
        <w:t xml:space="preserve">w wysokości co najmniej </w:t>
      </w:r>
      <w:r w:rsidRPr="0060323A">
        <w:rPr>
          <w:rFonts w:ascii="Arial" w:hAnsi="Arial"/>
          <w:b/>
          <w:color w:val="000000"/>
        </w:rPr>
        <w:t xml:space="preserve">+ 5% lub – 5% </w:t>
      </w:r>
      <w:r w:rsidRPr="00B83040">
        <w:rPr>
          <w:rFonts w:ascii="Arial" w:hAnsi="Arial"/>
          <w:color w:val="000000"/>
        </w:rPr>
        <w:t>względem kosztów przyjętych przez Wykonawcę  w wynagrodzeniu ofertowym;</w:t>
      </w:r>
    </w:p>
    <w:p w14:paraId="57E76EA2" w14:textId="77777777" w:rsidR="00366DB5" w:rsidRPr="00B83040" w:rsidRDefault="00366DB5" w:rsidP="00366DB5">
      <w:pPr>
        <w:pStyle w:val="Zwykytekst3"/>
        <w:ind w:left="720"/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>- wniosek o zmianę wynagrodzenia można złożyć jedynie w przypadku, gdy zmiana kosztów ma rzeczywisty wpływ na koszty realizacji przedmiotu umowy, co strona wnioskująca zobowiązana jest wykazać;</w:t>
      </w:r>
    </w:p>
    <w:p w14:paraId="648C25F9" w14:textId="77777777" w:rsidR="00366DB5" w:rsidRPr="00B83040" w:rsidRDefault="00366DB5" w:rsidP="00366DB5">
      <w:pPr>
        <w:pStyle w:val="Zwykytekst3"/>
        <w:ind w:left="720"/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- strona składająca wniosek o zmianę wynagrodzenia powinna przedstawić w szczególności: dowody potwierdzające, że wzrost kosztów </w:t>
      </w:r>
      <w:r>
        <w:rPr>
          <w:rFonts w:ascii="Arial" w:hAnsi="Arial"/>
          <w:color w:val="000000"/>
        </w:rPr>
        <w:t xml:space="preserve">lub cen materiałów </w:t>
      </w:r>
      <w:r w:rsidRPr="00B83040">
        <w:rPr>
          <w:rFonts w:ascii="Arial" w:hAnsi="Arial"/>
          <w:color w:val="000000"/>
        </w:rPr>
        <w:t>ma wpływ na koszt realizacji przedmiotu umowy</w:t>
      </w:r>
      <w:r>
        <w:rPr>
          <w:rFonts w:ascii="Arial" w:hAnsi="Arial"/>
          <w:color w:val="000000"/>
        </w:rPr>
        <w:t xml:space="preserve"> potrzebnych do realizacji umowy</w:t>
      </w:r>
      <w:r w:rsidRPr="00B83040">
        <w:rPr>
          <w:rFonts w:ascii="Arial" w:hAnsi="Arial"/>
          <w:color w:val="000000"/>
        </w:rPr>
        <w:t>; proponowaną wys</w:t>
      </w:r>
      <w:r>
        <w:rPr>
          <w:rFonts w:ascii="Arial" w:hAnsi="Arial"/>
          <w:color w:val="000000"/>
        </w:rPr>
        <w:t>okość zmiany wynagrodzenia z powołaniem się na wskaźniki GUS jak wyżej;</w:t>
      </w:r>
    </w:p>
    <w:p w14:paraId="6F99BB96" w14:textId="77777777" w:rsidR="00366DB5" w:rsidRPr="00B83040" w:rsidRDefault="00366DB5" w:rsidP="00366DB5">
      <w:pPr>
        <w:pStyle w:val="Zwykytekst3"/>
        <w:ind w:left="720"/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- łączna wartość zmian wysokości wynagrodzenia Wykonawcy, dokonanych na podstawie </w:t>
      </w:r>
      <w:r w:rsidRPr="0060323A">
        <w:rPr>
          <w:rFonts w:ascii="Arial" w:hAnsi="Arial"/>
          <w:color w:val="000000"/>
        </w:rPr>
        <w:t xml:space="preserve">ust. 4 pkt 5) nie może przekroczyć </w:t>
      </w:r>
      <w:r w:rsidRPr="00A50402">
        <w:rPr>
          <w:rFonts w:ascii="Arial" w:hAnsi="Arial"/>
          <w:b/>
          <w:color w:val="000000"/>
        </w:rPr>
        <w:t>10 % pierwotnej wartości umowy;</w:t>
      </w:r>
    </w:p>
    <w:p w14:paraId="77BE6C8A" w14:textId="77777777" w:rsidR="00366DB5" w:rsidRDefault="00366DB5" w:rsidP="00366DB5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/>
        </w:rPr>
      </w:pPr>
      <w:r w:rsidRPr="00B83040">
        <w:rPr>
          <w:rFonts w:ascii="Arial" w:hAnsi="Arial"/>
          <w:color w:val="000000"/>
        </w:rPr>
        <w:t xml:space="preserve">Wykonawca, którego wynagrodzenie zostało zmienione w oparciu o ust. 4 pkt </w:t>
      </w:r>
      <w:r>
        <w:rPr>
          <w:rFonts w:ascii="Arial" w:hAnsi="Arial"/>
          <w:color w:val="000000"/>
        </w:rPr>
        <w:t>5</w:t>
      </w:r>
      <w:r w:rsidRPr="00B83040">
        <w:rPr>
          <w:rFonts w:ascii="Arial" w:hAnsi="Arial"/>
          <w:color w:val="000000"/>
        </w:rPr>
        <w:t xml:space="preserve">) zobowiązany jest do zmiany wynagrodzenia przysługującemu podwykonawcy, z którym zawarł umowę w zakresie odpowiadającym zmianom kosztów dotyczących zobowiązania podwykonawcy. </w:t>
      </w:r>
    </w:p>
    <w:p w14:paraId="465CD5B0" w14:textId="77777777" w:rsidR="00A95568" w:rsidRPr="00E65089" w:rsidRDefault="00A95568" w:rsidP="00B44386">
      <w:pPr>
        <w:numPr>
          <w:ilvl w:val="0"/>
          <w:numId w:val="3"/>
        </w:numPr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Wszelkie zmiany umowy wymagają formy pisemnej pod rygorem nieważności.</w:t>
      </w:r>
    </w:p>
    <w:p w14:paraId="727E9814" w14:textId="77777777" w:rsidR="00A95568" w:rsidRPr="00E65089" w:rsidRDefault="00A95568" w:rsidP="00A95568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14:paraId="7D9D1A9E" w14:textId="77777777" w:rsidR="00FC120E" w:rsidRPr="00E65089" w:rsidRDefault="00A95568" w:rsidP="00A95568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15</w:t>
      </w:r>
      <w:r w:rsidR="00E62DEB" w:rsidRPr="00E65089">
        <w:rPr>
          <w:rFonts w:ascii="Arial" w:eastAsia="MS Mincho" w:hAnsi="Arial"/>
          <w:b/>
          <w:color w:val="000000" w:themeColor="text1"/>
        </w:rPr>
        <w:t xml:space="preserve">  Postanowienia końcowe</w:t>
      </w:r>
    </w:p>
    <w:p w14:paraId="0F131A36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został poinformowany o zasadach przetwarzania swoich danych osobowych przez Zamawiającego zgodnie z klauzulą informacyjną o przetwarzaniu danych osobowych.</w:t>
      </w:r>
    </w:p>
    <w:p w14:paraId="6AE13200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wyraża zgodę na przetwarzanie swoich danych osobowych zawartych  w niniejszej umowie w postaci numeru telefonu oraz adresu poczty elektronicznej dla celów kontaktowych realizowanych przez Zamawiającego oraz podmioty uczestniczące w realizacji zadania, o którym mowa w § 1 niniejszej umowy.</w:t>
      </w:r>
    </w:p>
    <w:p w14:paraId="5C482688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Przetwarzanie danych osobowych odbywać się będzie zgodnie z postanowieniami Rozporządzenia Parlamentu Europejskiego i Rady (UE) z dnia 27 kwietnia 2016 roku w sprawie ochrony osób fizycznych w związku </w:t>
      </w:r>
      <w:r w:rsidR="00534865" w:rsidRPr="00E65089">
        <w:rPr>
          <w:rFonts w:ascii="Arial" w:eastAsia="MS Mincho" w:hAnsi="Arial" w:cs="Arial"/>
          <w:color w:val="000000" w:themeColor="text1"/>
        </w:rPr>
        <w:t xml:space="preserve">                              </w:t>
      </w:r>
      <w:r w:rsidRPr="00E65089">
        <w:rPr>
          <w:rFonts w:ascii="Arial" w:eastAsia="MS Mincho" w:hAnsi="Arial" w:cs="Arial"/>
          <w:color w:val="000000" w:themeColor="text1"/>
        </w:rPr>
        <w:t>z przetwarzaniem danych osobowych i w sprawie swobodnego przepływu takich danych oraz uchylenia dyrektywy 95/46/WE (ogólne rozporządzenie o ochronie danych - Dz. U. UE.L.2016.119.1), przy zachowaniu postanowień dotyczących gwarancji ochrony przetwarzania tych danych, w tym wglądu Wykonawcy w swoje dane osobowe i możliwości ich zmiany.</w:t>
      </w:r>
    </w:p>
    <w:p w14:paraId="56FB050C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Umowę sporządzono w czterech jednobrzmiących egzemplarzach, w tym trzy egzemplarze dla Zamawiającego oraz jeden egzemplarz dla Wykonawcy.</w:t>
      </w:r>
    </w:p>
    <w:p w14:paraId="76FD8ECC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Do spraw nieuregulowanych niniejszą umową mają zastosowanie przepisy prawa budowlanego oraz kodeksu cywilnego oraz ustawy Prawo zamówień publicznych.</w:t>
      </w:r>
    </w:p>
    <w:p w14:paraId="785C2875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Wszelkie spory wynikłe na tle realizacji niniejszej umowy rozstrzygane będą przez Sąd miejscowo właściwy dla Zamawiającego.</w:t>
      </w:r>
    </w:p>
    <w:p w14:paraId="0289168E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Integralną część niniejszej umowy stanowi załącznik - </w:t>
      </w:r>
      <w:r w:rsidRPr="00E65089">
        <w:rPr>
          <w:rFonts w:ascii="Arial" w:hAnsi="Arial"/>
          <w:color w:val="000000" w:themeColor="text1"/>
        </w:rPr>
        <w:t>wzór karty gwarancyjnej.</w:t>
      </w:r>
    </w:p>
    <w:p w14:paraId="1E4A6F56" w14:textId="77777777" w:rsidR="00A95568" w:rsidRPr="00E65089" w:rsidRDefault="00A95568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14:paraId="289DE7D9" w14:textId="77777777" w:rsidR="00FC120E" w:rsidRPr="00E65089" w:rsidRDefault="00FC120E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14:paraId="4CD42CC0" w14:textId="77777777" w:rsidR="00A95568" w:rsidRPr="00E65089" w:rsidRDefault="00A95568" w:rsidP="003A0B66">
      <w:pPr>
        <w:pStyle w:val="Zwykytekst3"/>
        <w:ind w:firstLine="708"/>
        <w:jc w:val="center"/>
        <w:rPr>
          <w:rFonts w:ascii="Arial" w:eastAsia="MS Mincho" w:hAnsi="Arial"/>
          <w:b/>
          <w:color w:val="000000" w:themeColor="text1"/>
          <w:u w:val="single"/>
        </w:rPr>
      </w:pPr>
      <w:r w:rsidRPr="00E65089">
        <w:rPr>
          <w:rFonts w:ascii="Arial" w:eastAsia="MS Mincho" w:hAnsi="Arial"/>
          <w:b/>
          <w:color w:val="000000" w:themeColor="text1"/>
          <w:u w:val="single"/>
        </w:rPr>
        <w:t>Wykonawca :</w:t>
      </w:r>
      <w:r w:rsidRPr="00E65089">
        <w:rPr>
          <w:rFonts w:ascii="Arial" w:eastAsia="MS Mincho" w:hAnsi="Arial"/>
          <w:color w:val="000000" w:themeColor="text1"/>
        </w:rPr>
        <w:t xml:space="preserve">        </w:t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  <w:t xml:space="preserve">               </w:t>
      </w:r>
      <w:r w:rsidRPr="00E65089">
        <w:rPr>
          <w:rFonts w:ascii="Arial" w:eastAsia="MS Mincho" w:hAnsi="Arial"/>
          <w:b/>
          <w:color w:val="000000" w:themeColor="text1"/>
          <w:u w:val="single"/>
        </w:rPr>
        <w:t>Zamawiający:</w:t>
      </w:r>
    </w:p>
    <w:p w14:paraId="02C58F14" w14:textId="77777777" w:rsidR="00C17969" w:rsidRDefault="00C17969">
      <w:pPr>
        <w:pStyle w:val="Zwykytekst3"/>
        <w:ind w:firstLine="708"/>
        <w:rPr>
          <w:color w:val="000000" w:themeColor="text1"/>
        </w:rPr>
      </w:pPr>
    </w:p>
    <w:p w14:paraId="3BDBB0DD" w14:textId="77777777" w:rsidR="003C2027" w:rsidRDefault="003C2027" w:rsidP="003C2027">
      <w:pPr>
        <w:pStyle w:val="Zwykytekst3"/>
        <w:ind w:left="2832" w:firstLine="708"/>
        <w:rPr>
          <w:color w:val="000000" w:themeColor="text1"/>
          <w:sz w:val="16"/>
          <w:szCs w:val="16"/>
        </w:rPr>
      </w:pPr>
    </w:p>
    <w:p w14:paraId="761CDF5B" w14:textId="77777777" w:rsidR="003C2027" w:rsidRDefault="003C2027" w:rsidP="003C2027">
      <w:pPr>
        <w:pStyle w:val="Zwykytekst3"/>
        <w:ind w:left="2832" w:firstLine="708"/>
        <w:rPr>
          <w:color w:val="000000" w:themeColor="text1"/>
          <w:sz w:val="16"/>
          <w:szCs w:val="16"/>
        </w:rPr>
      </w:pPr>
    </w:p>
    <w:p w14:paraId="4CB1946D" w14:textId="77777777" w:rsidR="003C2027" w:rsidRDefault="003C2027" w:rsidP="003C2027">
      <w:pPr>
        <w:pStyle w:val="Zwykytekst3"/>
        <w:ind w:left="5664"/>
        <w:rPr>
          <w:color w:val="000000" w:themeColor="text1"/>
          <w:sz w:val="16"/>
          <w:szCs w:val="16"/>
        </w:rPr>
      </w:pPr>
    </w:p>
    <w:p w14:paraId="758AAEC8" w14:textId="3D9984D2" w:rsidR="003C2027" w:rsidRPr="003C2027" w:rsidRDefault="003C2027" w:rsidP="003C2027">
      <w:pPr>
        <w:pStyle w:val="Zwykytekst3"/>
        <w:ind w:left="5664"/>
        <w:rPr>
          <w:color w:val="000000" w:themeColor="text1"/>
          <w:sz w:val="16"/>
          <w:szCs w:val="16"/>
        </w:rPr>
        <w:sectPr w:rsidR="003C2027" w:rsidRPr="003C2027" w:rsidSect="00BE7060">
          <w:headerReference w:type="even" r:id="rId8"/>
          <w:headerReference w:type="default" r:id="rId9"/>
          <w:footerReference w:type="default" r:id="rId10"/>
          <w:footnotePr>
            <w:pos w:val="beneathText"/>
          </w:footnotePr>
          <w:pgSz w:w="11905" w:h="16837"/>
          <w:pgMar w:top="426" w:right="565" w:bottom="680" w:left="1077" w:header="180" w:footer="432" w:gutter="0"/>
          <w:cols w:space="708"/>
          <w:docGrid w:linePitch="360"/>
        </w:sectPr>
      </w:pPr>
      <w:r>
        <w:rPr>
          <w:color w:val="000000" w:themeColor="text1"/>
          <w:sz w:val="16"/>
          <w:szCs w:val="16"/>
        </w:rPr>
        <w:t>Płatne z rozdziału 80195 §6057; § 6059; §6050</w:t>
      </w:r>
    </w:p>
    <w:p w14:paraId="700EB71F" w14:textId="77777777" w:rsidR="00274B71" w:rsidRPr="00E65089" w:rsidRDefault="00274B71" w:rsidP="0088570D">
      <w:pPr>
        <w:pStyle w:val="FR1"/>
        <w:spacing w:before="0"/>
        <w:ind w:left="-720" w:right="-8171"/>
        <w:jc w:val="center"/>
        <w:rPr>
          <w:b/>
          <w:color w:val="000000" w:themeColor="text1"/>
          <w:sz w:val="20"/>
          <w:u w:val="single"/>
        </w:rPr>
      </w:pPr>
    </w:p>
    <w:p w14:paraId="7F941DB1" w14:textId="77777777" w:rsidR="00C17969" w:rsidRPr="00E65089" w:rsidRDefault="00C17969" w:rsidP="0088570D">
      <w:pPr>
        <w:pStyle w:val="FR1"/>
        <w:spacing w:before="0"/>
        <w:ind w:left="-720" w:right="-8171"/>
        <w:jc w:val="center"/>
        <w:rPr>
          <w:b/>
          <w:color w:val="000000" w:themeColor="text1"/>
          <w:sz w:val="20"/>
          <w:u w:val="single"/>
        </w:rPr>
      </w:pPr>
      <w:r w:rsidRPr="00E65089">
        <w:rPr>
          <w:b/>
          <w:color w:val="000000" w:themeColor="text1"/>
          <w:sz w:val="20"/>
          <w:u w:val="single"/>
        </w:rPr>
        <w:t>Załącznik do umowy (WZÓR)</w:t>
      </w:r>
    </w:p>
    <w:p w14:paraId="704402C3" w14:textId="77777777" w:rsidR="00354AFD" w:rsidRPr="00354AFD" w:rsidRDefault="00354AFD">
      <w:pPr>
        <w:pStyle w:val="FR1"/>
        <w:spacing w:before="0"/>
        <w:ind w:left="-426" w:right="-8171"/>
        <w:rPr>
          <w:color w:val="000000" w:themeColor="text1"/>
          <w:sz w:val="12"/>
          <w:szCs w:val="12"/>
        </w:rPr>
      </w:pPr>
    </w:p>
    <w:p w14:paraId="7C2AEF98" w14:textId="77777777" w:rsidR="00C17969" w:rsidRPr="00E65089" w:rsidRDefault="00C17969">
      <w:pPr>
        <w:pStyle w:val="FR1"/>
        <w:spacing w:before="0"/>
        <w:ind w:left="-426" w:right="-8171"/>
        <w:rPr>
          <w:color w:val="000000" w:themeColor="text1"/>
          <w:sz w:val="20"/>
        </w:rPr>
      </w:pPr>
      <w:r w:rsidRPr="00E65089">
        <w:rPr>
          <w:color w:val="000000" w:themeColor="text1"/>
          <w:sz w:val="20"/>
        </w:rPr>
        <w:t>....................................................</w:t>
      </w:r>
      <w:r w:rsidRPr="00E65089">
        <w:rPr>
          <w:color w:val="000000" w:themeColor="text1"/>
        </w:rPr>
        <w:t xml:space="preserve">                                                       </w:t>
      </w:r>
      <w:r w:rsidRPr="00E65089">
        <w:rPr>
          <w:color w:val="000000" w:themeColor="text1"/>
          <w:sz w:val="20"/>
        </w:rPr>
        <w:t>................................. dnia ...........</w:t>
      </w:r>
    </w:p>
    <w:p w14:paraId="163684B2" w14:textId="77777777" w:rsidR="00C17969" w:rsidRPr="00E65089" w:rsidRDefault="00C17969">
      <w:pPr>
        <w:pStyle w:val="FR1"/>
        <w:spacing w:before="0"/>
        <w:ind w:left="-709" w:right="-8170"/>
        <w:rPr>
          <w:color w:val="000000" w:themeColor="text1"/>
          <w:u w:val="single"/>
        </w:rPr>
      </w:pPr>
      <w:r w:rsidRPr="00E65089">
        <w:rPr>
          <w:color w:val="000000" w:themeColor="text1"/>
          <w:sz w:val="16"/>
        </w:rPr>
        <w:t xml:space="preserve">         /pieczęć firmowa Wykonawcy/</w:t>
      </w:r>
    </w:p>
    <w:p w14:paraId="448D587C" w14:textId="77777777" w:rsidR="00C17969" w:rsidRPr="00E65089" w:rsidRDefault="00C17969">
      <w:pPr>
        <w:pStyle w:val="FR1"/>
        <w:spacing w:before="0"/>
        <w:ind w:left="2832" w:right="-8170" w:firstLine="708"/>
        <w:rPr>
          <w:color w:val="000000" w:themeColor="text1"/>
          <w:u w:val="single"/>
        </w:rPr>
      </w:pPr>
      <w:r w:rsidRPr="00E65089">
        <w:rPr>
          <w:color w:val="000000" w:themeColor="text1"/>
          <w:u w:val="single"/>
        </w:rPr>
        <w:t>KARTA GWARANCYJNA</w:t>
      </w:r>
    </w:p>
    <w:p w14:paraId="7D88733F" w14:textId="77777777" w:rsidR="00C17969" w:rsidRPr="00E65089" w:rsidRDefault="00C17969" w:rsidP="00354AFD">
      <w:pPr>
        <w:pStyle w:val="Nagwek3"/>
        <w:spacing w:before="0"/>
        <w:jc w:val="center"/>
        <w:rPr>
          <w:b w:val="0"/>
          <w:color w:val="000000" w:themeColor="text1"/>
          <w:sz w:val="20"/>
        </w:rPr>
      </w:pPr>
      <w:r w:rsidRPr="00E65089">
        <w:rPr>
          <w:b w:val="0"/>
          <w:color w:val="000000" w:themeColor="text1"/>
          <w:sz w:val="20"/>
        </w:rPr>
        <w:t xml:space="preserve">Do umowy nr rej ............................  z dnia </w:t>
      </w:r>
      <w:r w:rsidR="00D33B5B" w:rsidRPr="00E65089">
        <w:rPr>
          <w:b w:val="0"/>
          <w:color w:val="000000" w:themeColor="text1"/>
          <w:sz w:val="20"/>
        </w:rPr>
        <w:t xml:space="preserve">… </w:t>
      </w:r>
      <w:r w:rsidR="00E62DEB" w:rsidRPr="00E65089">
        <w:rPr>
          <w:b w:val="0"/>
          <w:color w:val="000000" w:themeColor="text1"/>
          <w:sz w:val="20"/>
        </w:rPr>
        <w:t xml:space="preserve">     202</w:t>
      </w:r>
      <w:r w:rsidR="00354AFD">
        <w:rPr>
          <w:b w:val="0"/>
          <w:color w:val="000000" w:themeColor="text1"/>
          <w:sz w:val="20"/>
        </w:rPr>
        <w:t>5</w:t>
      </w:r>
      <w:r w:rsidR="00AA1BAA" w:rsidRPr="00E65089">
        <w:rPr>
          <w:b w:val="0"/>
          <w:color w:val="000000" w:themeColor="text1"/>
          <w:sz w:val="20"/>
        </w:rPr>
        <w:t xml:space="preserve"> r. </w:t>
      </w:r>
      <w:r w:rsidRPr="00E65089">
        <w:rPr>
          <w:b w:val="0"/>
          <w:color w:val="000000" w:themeColor="text1"/>
          <w:sz w:val="20"/>
        </w:rPr>
        <w:t>o wykonanie robót budowlanych.</w:t>
      </w:r>
    </w:p>
    <w:p w14:paraId="76BA2ECB" w14:textId="77777777" w:rsidR="00C17969" w:rsidRPr="00670242" w:rsidRDefault="00C17969" w:rsidP="00354AFD">
      <w:pPr>
        <w:pStyle w:val="Nagwek1"/>
        <w:spacing w:before="0"/>
        <w:ind w:left="284"/>
        <w:jc w:val="center"/>
        <w:rPr>
          <w:color w:val="000000" w:themeColor="text1"/>
          <w:sz w:val="28"/>
          <w:szCs w:val="28"/>
        </w:rPr>
      </w:pPr>
      <w:r w:rsidRPr="00670242">
        <w:rPr>
          <w:color w:val="000000" w:themeColor="text1"/>
          <w:sz w:val="28"/>
          <w:szCs w:val="28"/>
        </w:rPr>
        <w:t>Przedmiot gwarancji</w:t>
      </w:r>
    </w:p>
    <w:p w14:paraId="01FDCA7D" w14:textId="77777777" w:rsidR="00F3746D" w:rsidRDefault="00670242" w:rsidP="00F3746D">
      <w:pPr>
        <w:pStyle w:val="WW-Zwykytekst"/>
        <w:jc w:val="center"/>
        <w:rPr>
          <w:rFonts w:ascii="Arial" w:eastAsia="MS Mincho" w:hAnsi="Arial"/>
          <w:bCs/>
          <w:i/>
          <w:iCs/>
          <w:color w:val="000000" w:themeColor="text1"/>
          <w:szCs w:val="20"/>
        </w:rPr>
      </w:pP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>Wykonanie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 rob</w:t>
      </w: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ót 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>budowlan</w:t>
      </w: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ych 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>polegając</w:t>
      </w:r>
      <w:r w:rsidR="00354AFD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ych na </w:t>
      </w:r>
      <w:r w:rsidR="00135B34" w:rsidRPr="00135B34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termomodernizacji budynku </w:t>
      </w:r>
      <w:r w:rsidR="00F3746D" w:rsidRPr="00F3746D">
        <w:rPr>
          <w:rFonts w:ascii="Arial" w:eastAsia="MS Mincho" w:hAnsi="Arial"/>
          <w:bCs/>
          <w:i/>
          <w:iCs/>
          <w:color w:val="000000" w:themeColor="text1"/>
          <w:szCs w:val="20"/>
        </w:rPr>
        <w:t>„B” Zespołu Szkół</w:t>
      </w:r>
    </w:p>
    <w:p w14:paraId="032AD684" w14:textId="46644E58" w:rsidR="00F3746D" w:rsidRPr="00F3746D" w:rsidRDefault="00F3746D" w:rsidP="00F3746D">
      <w:pPr>
        <w:pStyle w:val="WW-Zwykytekst"/>
        <w:jc w:val="center"/>
        <w:rPr>
          <w:rFonts w:ascii="Arial" w:eastAsia="MS Mincho" w:hAnsi="Arial"/>
          <w:bCs/>
          <w:i/>
          <w:iCs/>
          <w:color w:val="000000" w:themeColor="text1"/>
          <w:szCs w:val="20"/>
        </w:rPr>
      </w:pPr>
      <w:r w:rsidRPr="00F3746D">
        <w:rPr>
          <w:rFonts w:ascii="Arial" w:eastAsia="MS Mincho" w:hAnsi="Arial"/>
          <w:bCs/>
          <w:i/>
          <w:iCs/>
          <w:color w:val="000000" w:themeColor="text1"/>
          <w:szCs w:val="20"/>
        </w:rPr>
        <w:t>w Strzegomiu położonego  przy ul. Krótkiej 6 w Strzegomiu z podziałem na zadania:</w:t>
      </w:r>
    </w:p>
    <w:p w14:paraId="29D652A4" w14:textId="1D742D85" w:rsidR="00F3746D" w:rsidRDefault="00F3746D" w:rsidP="00F3746D">
      <w:pPr>
        <w:pStyle w:val="WW-Zwykytekst"/>
        <w:jc w:val="center"/>
        <w:rPr>
          <w:rFonts w:ascii="Arial" w:eastAsia="MS Mincho" w:hAnsi="Arial"/>
          <w:bCs/>
          <w:i/>
          <w:iCs/>
          <w:color w:val="000000" w:themeColor="text1"/>
          <w:szCs w:val="20"/>
        </w:rPr>
      </w:pPr>
      <w:r w:rsidRPr="00F3746D">
        <w:rPr>
          <w:rFonts w:ascii="Arial" w:eastAsia="MS Mincho" w:hAnsi="Arial"/>
          <w:bCs/>
          <w:i/>
          <w:iCs/>
          <w:color w:val="000000" w:themeColor="text1"/>
          <w:szCs w:val="20"/>
        </w:rPr>
        <w:t>– Zadanie nr 1: Roboty budowlane i elektryczne,</w:t>
      </w:r>
    </w:p>
    <w:p w14:paraId="77FF4536" w14:textId="77777777" w:rsidR="00670242" w:rsidRDefault="00670242" w:rsidP="000376EC">
      <w:pPr>
        <w:ind w:left="284" w:right="-301"/>
        <w:jc w:val="center"/>
        <w:rPr>
          <w:rFonts w:ascii="Arial" w:hAnsi="Arial"/>
          <w:color w:val="000000" w:themeColor="text1"/>
          <w:sz w:val="12"/>
          <w:szCs w:val="12"/>
        </w:rPr>
      </w:pPr>
    </w:p>
    <w:p w14:paraId="2983C21E" w14:textId="77777777" w:rsidR="00135B34" w:rsidRPr="00670242" w:rsidRDefault="00135B34" w:rsidP="000376EC">
      <w:pPr>
        <w:ind w:left="284" w:right="-301"/>
        <w:jc w:val="center"/>
        <w:rPr>
          <w:rFonts w:ascii="Arial" w:hAnsi="Arial"/>
          <w:color w:val="000000" w:themeColor="text1"/>
          <w:sz w:val="12"/>
          <w:szCs w:val="12"/>
        </w:rPr>
      </w:pPr>
    </w:p>
    <w:p w14:paraId="170F0D8C" w14:textId="77777777" w:rsidR="00C17969" w:rsidRPr="00E65089" w:rsidRDefault="00C17969" w:rsidP="000376EC">
      <w:pPr>
        <w:ind w:left="284" w:right="-301"/>
        <w:jc w:val="center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Data odbioru końcowego robót</w:t>
      </w:r>
      <w:r w:rsidRPr="00E65089">
        <w:rPr>
          <w:rFonts w:ascii="Arial" w:hAnsi="Arial"/>
          <w:b/>
          <w:color w:val="000000" w:themeColor="text1"/>
        </w:rPr>
        <w:t xml:space="preserve"> – </w:t>
      </w:r>
      <w:r w:rsidRPr="00E65089">
        <w:rPr>
          <w:rFonts w:ascii="Arial" w:hAnsi="Arial"/>
          <w:color w:val="000000" w:themeColor="text1"/>
        </w:rPr>
        <w:t>..............................................   roku.</w:t>
      </w:r>
    </w:p>
    <w:p w14:paraId="3787811C" w14:textId="77777777" w:rsidR="00C17969" w:rsidRPr="00670242" w:rsidRDefault="00C17969">
      <w:pPr>
        <w:tabs>
          <w:tab w:val="left" w:pos="7695"/>
        </w:tabs>
        <w:ind w:left="284" w:right="-301"/>
        <w:rPr>
          <w:rFonts w:ascii="Arial" w:hAnsi="Arial"/>
          <w:color w:val="000000" w:themeColor="text1"/>
          <w:sz w:val="12"/>
          <w:szCs w:val="12"/>
        </w:rPr>
      </w:pPr>
      <w:r w:rsidRPr="00E65089">
        <w:rPr>
          <w:rFonts w:ascii="Arial" w:hAnsi="Arial"/>
          <w:color w:val="000000" w:themeColor="text1"/>
        </w:rPr>
        <w:tab/>
      </w:r>
    </w:p>
    <w:p w14:paraId="6470F36D" w14:textId="77777777" w:rsidR="00C17969" w:rsidRPr="00E65089" w:rsidRDefault="00C17969">
      <w:pPr>
        <w:ind w:right="-301"/>
        <w:jc w:val="center"/>
        <w:rPr>
          <w:rFonts w:ascii="Arial" w:hAnsi="Arial"/>
          <w:b/>
          <w:color w:val="000000" w:themeColor="text1"/>
          <w:u w:val="single"/>
        </w:rPr>
      </w:pPr>
      <w:r w:rsidRPr="00E65089">
        <w:rPr>
          <w:rFonts w:ascii="Arial" w:hAnsi="Arial"/>
          <w:b/>
          <w:color w:val="000000" w:themeColor="text1"/>
          <w:u w:val="single"/>
        </w:rPr>
        <w:t>Warunki gwarancji:</w:t>
      </w:r>
    </w:p>
    <w:p w14:paraId="5C3777C9" w14:textId="77777777" w:rsidR="00C17969" w:rsidRPr="00670242" w:rsidRDefault="00C17969">
      <w:pPr>
        <w:ind w:right="-301"/>
        <w:jc w:val="center"/>
        <w:rPr>
          <w:rFonts w:ascii="Arial" w:hAnsi="Arial"/>
          <w:color w:val="000000" w:themeColor="text1"/>
          <w:sz w:val="18"/>
          <w:szCs w:val="18"/>
          <w:u w:val="single"/>
        </w:rPr>
      </w:pPr>
    </w:p>
    <w:p w14:paraId="56FB3608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Wykonawca udziela Zamawiającemu gwarancji na okres </w:t>
      </w:r>
      <w:r w:rsidR="0023697B" w:rsidRPr="00670242">
        <w:rPr>
          <w:rFonts w:ascii="Arial" w:hAnsi="Arial" w:cs="Arial"/>
          <w:b/>
          <w:color w:val="000000" w:themeColor="text1"/>
          <w:sz w:val="18"/>
          <w:szCs w:val="18"/>
        </w:rPr>
        <w:t>….</w:t>
      </w:r>
      <w:r w:rsidR="00D33B5B"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b/>
          <w:color w:val="000000" w:themeColor="text1"/>
          <w:sz w:val="18"/>
          <w:szCs w:val="18"/>
        </w:rPr>
        <w:t>miesięcy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 na wszystkie wykonane prace budowlane.</w:t>
      </w:r>
    </w:p>
    <w:p w14:paraId="7E54ACD7" w14:textId="77777777" w:rsidR="00A404ED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Na wyroby gotowe okres gwarancji przyjmuje się wg okresu gwarantowanego przez producenta tych wyrobów z zastrzeżeniem, że </w:t>
      </w:r>
      <w:r w:rsidR="00D05DA6"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gwarancja </w:t>
      </w:r>
      <w:r w:rsidR="003A0B66" w:rsidRPr="00670242">
        <w:rPr>
          <w:rFonts w:ascii="Arial" w:hAnsi="Arial" w:cs="Arial"/>
          <w:b/>
          <w:color w:val="000000" w:themeColor="text1"/>
          <w:sz w:val="18"/>
          <w:szCs w:val="18"/>
        </w:rPr>
        <w:t>ta nie może być krótsza niż 2</w:t>
      </w:r>
      <w:r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 lat</w:t>
      </w:r>
      <w:r w:rsidR="003A0B66" w:rsidRPr="00670242">
        <w:rPr>
          <w:rFonts w:ascii="Arial" w:hAnsi="Arial" w:cs="Arial"/>
          <w:b/>
          <w:color w:val="000000" w:themeColor="text1"/>
          <w:sz w:val="18"/>
          <w:szCs w:val="18"/>
        </w:rPr>
        <w:t>a</w:t>
      </w:r>
      <w:r w:rsidR="00A404ED" w:rsidRPr="00670242">
        <w:rPr>
          <w:rFonts w:ascii="Arial" w:hAnsi="Arial" w:cs="Arial"/>
          <w:color w:val="000000" w:themeColor="text1"/>
          <w:sz w:val="18"/>
          <w:szCs w:val="18"/>
        </w:rPr>
        <w:t>.</w:t>
      </w:r>
    </w:p>
    <w:p w14:paraId="1177AF71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Bieg terminu gwarancji rozpoczyna się w dniu następnym licząc od daty odbioru końcowego lub potwierdzenia usunięcia wad stwierdzonych przy odbiorze końcowym przedmiotu umowy.</w:t>
      </w:r>
    </w:p>
    <w:p w14:paraId="379234EE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Zamawiający może dochodzić roszczeń z tytułu gwarancji także po terminie określonym w ust. 1 i 2, jeżeli reklamował wadę przed upływem tego terminu.</w:t>
      </w:r>
    </w:p>
    <w:p w14:paraId="7F054EBF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 okresie gwarancji Wykonawca zobowiązuje się usunąć, na swój koszt, awarie, wady</w:t>
      </w:r>
      <w:r w:rsidR="00AF0A5B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i usterki stwierdzone w przedmiocie umowy poprzez naprawę lub wymianę wadliwego elementu na fabrycznie nowy wolny od wad nie później niż w terminie 7 dni roboczych od chwili zgłoszenia usterki, a do podjęcia czynności na podstawie rękojmi nie później niż w terminie 10 dni roboczych od dnia zgłoszenia wady. 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>S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trony za obopólną zgodą, pisemnie mogą ustalić inny termin wykonania naprawy lub wymiany.</w:t>
      </w:r>
    </w:p>
    <w:p w14:paraId="09AAEFC0" w14:textId="77777777" w:rsidR="00CA15CA" w:rsidRPr="00670242" w:rsidRDefault="00CA15C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Do napraw gwarancyjnych Wykonawca jest zobowiązany użyć fabrycznie nowych elementów o parametrach nie gorszych niż elementów uszkodzonych sprzed usterki.</w:t>
      </w:r>
    </w:p>
    <w:p w14:paraId="7DBC3DB0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Jeżeli Wykonawca nie usunie wad w terminie 21 dni od daty ich pisemnego zgłoszenia przez Zmawiającego, to Zamawiający może zlecić usunięcie ich stronie trzeciej na koszt Wykonawcy, bez utraty p</w:t>
      </w:r>
      <w:r w:rsidR="00AF0A5B" w:rsidRPr="00670242">
        <w:rPr>
          <w:rFonts w:ascii="Arial" w:hAnsi="Arial" w:cs="Arial"/>
          <w:color w:val="000000" w:themeColor="text1"/>
          <w:sz w:val="18"/>
          <w:szCs w:val="18"/>
        </w:rPr>
        <w:t>raw, wynikających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z gwarancji. </w:t>
      </w:r>
    </w:p>
    <w:p w14:paraId="399777D5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Zamawiający jest uprawniony do usunięcia wady na koszt Wykonawcy także w przypadku, gdy istnienie wady spowoduje zagrożenie życia lub mienia, a Wykonawca nie usunie jej niezwłocznie.</w:t>
      </w:r>
    </w:p>
    <w:p w14:paraId="02DCF9A1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Wykonawca nie może uzależnić realizacji uprawnień gwarancyjnych Zamawiającego od przeprowadzenia jakichkolwiek przeglądów</w:t>
      </w:r>
      <w:r w:rsidR="00670242" w:rsidRPr="00670242">
        <w:rPr>
          <w:rFonts w:ascii="Arial" w:hAnsi="Arial" w:cs="Arial"/>
          <w:color w:val="000000" w:themeColor="text1"/>
          <w:sz w:val="18"/>
          <w:szCs w:val="18"/>
        </w:rPr>
        <w:t xml:space="preserve"> czy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konserwacji. Jeśli przeglądy</w:t>
      </w:r>
      <w:r w:rsidR="00670242" w:rsidRPr="00670242">
        <w:rPr>
          <w:rFonts w:ascii="Arial" w:hAnsi="Arial" w:cs="Arial"/>
          <w:color w:val="000000" w:themeColor="text1"/>
          <w:sz w:val="18"/>
          <w:szCs w:val="18"/>
        </w:rPr>
        <w:t xml:space="preserve"> czy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konserwacja</w:t>
      </w:r>
      <w:r w:rsidR="0040785F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są konieczne do zachowania gwarancji czy rękojmi, to Wykonawca zobowiązuje się je wykonać 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na własny koszt. </w:t>
      </w:r>
    </w:p>
    <w:p w14:paraId="72614165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 okresie gwarancji i rękojmi Wykonawca zobowiązany jest do pisemnego zawiadomienia Zamawiającego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w terminie 10 dni kalendarzowych o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zmianie siedziby lub nazwy firmy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zmianie osób reprezentujących firmę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zgłoszeniu wniosku o ogłoszeniu upadłości lub wszczęciu postępowania naprawczego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ogłoszeniu likwidacji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zawieszeniu działalności.</w:t>
      </w:r>
    </w:p>
    <w:p w14:paraId="1816AA78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Uprawnienia Zamawiającego z tytułu gwarancji ulegają przedłużeniu o okres usuwania zgłoszonej wady lub usterki, licząc od dnia </w:t>
      </w:r>
      <w:r w:rsidR="00354AFD">
        <w:rPr>
          <w:rFonts w:ascii="Arial" w:hAnsi="Arial" w:cs="Arial"/>
          <w:color w:val="000000" w:themeColor="text1"/>
          <w:sz w:val="18"/>
          <w:szCs w:val="18"/>
        </w:rPr>
        <w:t xml:space="preserve">ich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zgłoszenia przez Zamawiającego, do dnia zgłoszenia przez Wykonawcę zakończenia usuwania wad</w:t>
      </w:r>
      <w:r w:rsidR="00354AFD">
        <w:rPr>
          <w:rFonts w:ascii="Arial" w:hAnsi="Arial" w:cs="Arial"/>
          <w:color w:val="000000" w:themeColor="text1"/>
          <w:sz w:val="18"/>
          <w:szCs w:val="18"/>
        </w:rPr>
        <w:t>y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 lub usterki.</w:t>
      </w:r>
    </w:p>
    <w:p w14:paraId="389681DB" w14:textId="77777777"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Wykonawca zwolniony będzie z realizacji gwarancji w przypadku powstania wady lub usterki na skutek działań wojennych, stanu wyjątkowego, strajków, ataków terroru, wandalizmu, klęsk żywiołowych, kataklizmów lub niewłaściwego użytkowania.</w:t>
      </w:r>
    </w:p>
    <w:p w14:paraId="0100743F" w14:textId="77777777" w:rsidR="00D05DA6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Podmiotem uprawnionym do zgłaszania roszczeń z tytułu gwarancji i rękojmi jest Zamawiający oraz działający</w:t>
      </w:r>
      <w:r w:rsidR="00670242"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/>
          <w:color w:val="000000" w:themeColor="text1"/>
          <w:sz w:val="18"/>
          <w:szCs w:val="18"/>
        </w:rPr>
        <w:t>w jego imieniu zarządca nieruchomości. Zgłoszenie takie kierowane będą do siedziby Wykonawcy.</w:t>
      </w:r>
    </w:p>
    <w:p w14:paraId="09784585" w14:textId="77777777"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Obowiązek usunięcia wad i usterek wykonanego dzieła powstaje z chwilą pisemnego zawiadomienia Wykonawcy przez Zamawiającego o stwierdzonej usterce.</w:t>
      </w:r>
    </w:p>
    <w:p w14:paraId="660FAE5F" w14:textId="77777777"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Usunięcie wady lub usterki potwierdza Zamawiający. Stwierdzenie usunięcia wady lub też odmowa takiego stwierdzenia powinna nastąpić nie później niż w terminie 7 dni od daty zawiadomienia Zamawiającego przez udzielającego gwarancji o dokonaniu naprawy. Niedokonanie w wyżej określonym terminie odbioru usunięcia wad przez Zamawiającego będzie równoznaczne ze stwierdzeniem ich należytego usunięcia.</w:t>
      </w:r>
    </w:p>
    <w:p w14:paraId="02A15A8E" w14:textId="77777777" w:rsidR="0058076B" w:rsidRDefault="0058076B" w:rsidP="00670242">
      <w:pPr>
        <w:ind w:right="-301"/>
        <w:jc w:val="center"/>
        <w:rPr>
          <w:rFonts w:ascii="Arial" w:hAnsi="Arial"/>
          <w:b/>
          <w:color w:val="000000" w:themeColor="text1"/>
          <w:sz w:val="22"/>
          <w:szCs w:val="22"/>
        </w:rPr>
      </w:pPr>
    </w:p>
    <w:p w14:paraId="031BA1E7" w14:textId="77777777" w:rsidR="00C17969" w:rsidRPr="00670242" w:rsidRDefault="00C17969" w:rsidP="00670242">
      <w:pPr>
        <w:ind w:right="-301"/>
        <w:jc w:val="center"/>
        <w:rPr>
          <w:color w:val="000000" w:themeColor="text1"/>
          <w:sz w:val="22"/>
          <w:szCs w:val="22"/>
        </w:rPr>
      </w:pPr>
      <w:r w:rsidRPr="00670242">
        <w:rPr>
          <w:rFonts w:ascii="Arial" w:hAnsi="Arial"/>
          <w:b/>
          <w:color w:val="000000" w:themeColor="text1"/>
          <w:sz w:val="22"/>
          <w:szCs w:val="22"/>
        </w:rPr>
        <w:t>Wykonawca:                                                                                    Zamawiający:</w:t>
      </w:r>
    </w:p>
    <w:sectPr w:rsidR="00C17969" w:rsidRPr="006702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777" w:right="748" w:bottom="765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A0D0C" w14:textId="77777777" w:rsidR="00852C10" w:rsidRDefault="00852C10">
      <w:r>
        <w:separator/>
      </w:r>
    </w:p>
  </w:endnote>
  <w:endnote w:type="continuationSeparator" w:id="0">
    <w:p w14:paraId="05A99BC0" w14:textId="77777777" w:rsidR="00852C10" w:rsidRDefault="0085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tarSymbol">
    <w:altName w:val="MS Gothic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A13FB" w14:textId="77777777" w:rsidR="00604C0B" w:rsidRPr="00833320" w:rsidRDefault="00604C0B" w:rsidP="00833320">
    <w:pPr>
      <w:pStyle w:val="Stopka"/>
      <w:jc w:val="right"/>
      <w:rPr>
        <w:rStyle w:val="Numerstrony"/>
        <w:rFonts w:ascii="Arial" w:hAnsi="Arial" w:cs="Arial"/>
        <w:sz w:val="18"/>
        <w:szCs w:val="18"/>
      </w:rPr>
    </w:pPr>
    <w:r w:rsidRPr="00833320">
      <w:rPr>
        <w:rFonts w:ascii="Arial" w:hAnsi="Arial" w:cs="Arial"/>
        <w:sz w:val="18"/>
        <w:szCs w:val="18"/>
      </w:rPr>
      <w:t>-</w:t>
    </w:r>
    <w:r>
      <w:rPr>
        <w:rFonts w:ascii="Arial" w:hAnsi="Arial" w:cs="Arial"/>
        <w:sz w:val="18"/>
        <w:szCs w:val="18"/>
      </w:rPr>
      <w:t xml:space="preserve"> </w:t>
    </w:r>
    <w:r w:rsidRPr="00833320">
      <w:rPr>
        <w:rStyle w:val="Numerstrony"/>
        <w:rFonts w:ascii="Arial" w:hAnsi="Arial" w:cs="Arial"/>
        <w:sz w:val="18"/>
        <w:szCs w:val="18"/>
      </w:rPr>
      <w:fldChar w:fldCharType="begin"/>
    </w:r>
    <w:r w:rsidRPr="00833320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833320">
      <w:rPr>
        <w:rStyle w:val="Numerstrony"/>
        <w:rFonts w:ascii="Arial" w:hAnsi="Arial" w:cs="Arial"/>
        <w:sz w:val="18"/>
        <w:szCs w:val="18"/>
      </w:rPr>
      <w:fldChar w:fldCharType="separate"/>
    </w:r>
    <w:r w:rsidR="002275BB">
      <w:rPr>
        <w:rStyle w:val="Numerstrony"/>
        <w:rFonts w:ascii="Arial" w:hAnsi="Arial" w:cs="Arial"/>
        <w:noProof/>
        <w:sz w:val="18"/>
        <w:szCs w:val="18"/>
      </w:rPr>
      <w:t>11</w:t>
    </w:r>
    <w:r w:rsidRPr="00833320">
      <w:rPr>
        <w:rStyle w:val="Numerstrony"/>
        <w:rFonts w:ascii="Arial" w:hAnsi="Arial" w:cs="Arial"/>
        <w:sz w:val="18"/>
        <w:szCs w:val="18"/>
      </w:rPr>
      <w:fldChar w:fldCharType="end"/>
    </w:r>
    <w:r>
      <w:rPr>
        <w:rStyle w:val="Numerstrony"/>
        <w:rFonts w:ascii="Arial" w:hAnsi="Arial" w:cs="Arial"/>
        <w:sz w:val="18"/>
        <w:szCs w:val="18"/>
      </w:rPr>
      <w:t xml:space="preserve"> </w:t>
    </w:r>
    <w:r w:rsidRPr="00833320">
      <w:rPr>
        <w:rStyle w:val="Numerstrony"/>
        <w:rFonts w:ascii="Arial" w:hAnsi="Arial" w:cs="Arial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C9816" w14:textId="77777777" w:rsidR="00604C0B" w:rsidRDefault="00604C0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78409" w14:textId="77777777" w:rsidR="00604C0B" w:rsidRDefault="00604C0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6FB97" w14:textId="77777777" w:rsidR="00604C0B" w:rsidRDefault="00604C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8B3B9" w14:textId="77777777" w:rsidR="00852C10" w:rsidRDefault="00852C10">
      <w:r>
        <w:separator/>
      </w:r>
    </w:p>
  </w:footnote>
  <w:footnote w:type="continuationSeparator" w:id="0">
    <w:p w14:paraId="527CBA9E" w14:textId="77777777" w:rsidR="00852C10" w:rsidRDefault="00852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03516" w14:textId="77777777" w:rsidR="00604C0B" w:rsidRDefault="00604C0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4917D29" w14:textId="77777777" w:rsidR="00604C0B" w:rsidRDefault="00604C0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56C13" w14:textId="77777777" w:rsidR="00604C0B" w:rsidRDefault="00604C0B" w:rsidP="006B21EE">
    <w:pPr>
      <w:pStyle w:val="Nagwek"/>
      <w:tabs>
        <w:tab w:val="clear" w:pos="4536"/>
        <w:tab w:val="clear" w:pos="9072"/>
        <w:tab w:val="left" w:pos="6560"/>
      </w:tabs>
      <w:ind w:right="360"/>
      <w:rPr>
        <w:sz w:val="20"/>
        <w:szCs w:val="20"/>
      </w:rPr>
    </w:pPr>
    <w:r>
      <w:rPr>
        <w:sz w:val="20"/>
        <w:szCs w:val="20"/>
      </w:rPr>
      <w:tab/>
    </w:r>
  </w:p>
  <w:p w14:paraId="130FF9C2" w14:textId="77777777" w:rsidR="00604C0B" w:rsidRDefault="00671279">
    <w:pPr>
      <w:pStyle w:val="Nagwek"/>
      <w:ind w:right="360"/>
      <w:rPr>
        <w:sz w:val="20"/>
        <w:szCs w:val="20"/>
      </w:rPr>
    </w:pPr>
    <w:r>
      <w:rPr>
        <w:noProof/>
        <w:lang w:eastAsia="pl-PL"/>
      </w:rPr>
      <w:drawing>
        <wp:inline distT="0" distB="0" distL="0" distR="0" wp14:anchorId="46A19436" wp14:editId="3FBFAEB7">
          <wp:extent cx="5760720" cy="791845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0550E" w14:textId="77777777" w:rsidR="00604C0B" w:rsidRDefault="00604C0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C0F95" w14:textId="77777777" w:rsidR="00604C0B" w:rsidRDefault="00604C0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1DE17" w14:textId="77777777" w:rsidR="00604C0B" w:rsidRDefault="00604C0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0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singleLevel"/>
    <w:tmpl w:val="82FA20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Times New Roman"/>
        <w:b w:val="0"/>
        <w:i w:val="0"/>
        <w:sz w:val="20"/>
      </w:r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B"/>
    <w:multiLevelType w:val="multilevel"/>
    <w:tmpl w:val="C586380A"/>
    <w:name w:val="WW8Num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16"/>
      </w:r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F"/>
    <w:multiLevelType w:val="singleLevel"/>
    <w:tmpl w:val="34BEE3DE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</w:abstractNum>
  <w:abstractNum w:abstractNumId="8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Courier New"/>
      </w:r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0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1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2" w15:restartNumberingAfterBreak="0">
    <w:nsid w:val="00000014"/>
    <w:multiLevelType w:val="multilevel"/>
    <w:tmpl w:val="A8265944"/>
    <w:name w:val="WW8Num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hint="default"/>
        <w:b w:val="0"/>
        <w:i w:val="0"/>
        <w:strike w:val="0"/>
        <w:sz w:val="20"/>
        <w:szCs w:val="20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20"/>
      </w:rPr>
    </w:lvl>
  </w:abstractNum>
  <w:abstractNum w:abstractNumId="14" w15:restartNumberingAfterBreak="0">
    <w:nsid w:val="00000016"/>
    <w:multiLevelType w:val="singleLevel"/>
    <w:tmpl w:val="392243C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15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abstractNum w:abstractNumId="16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00000019"/>
    <w:multiLevelType w:val="singleLevel"/>
    <w:tmpl w:val="04150011"/>
    <w:name w:val="WW8Num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Mincho"/>
      </w:rPr>
    </w:lvl>
  </w:abstractNum>
  <w:abstractNum w:abstractNumId="19" w15:restartNumberingAfterBreak="0">
    <w:nsid w:val="0000001B"/>
    <w:multiLevelType w:val="singleLevel"/>
    <w:tmpl w:val="89982214"/>
    <w:name w:val="WW8Num2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</w:abstractNum>
  <w:abstractNum w:abstractNumId="20" w15:restartNumberingAfterBreak="0">
    <w:nsid w:val="0000001C"/>
    <w:multiLevelType w:val="singleLevel"/>
    <w:tmpl w:val="A00C8434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</w:abstractNum>
  <w:abstractNum w:abstractNumId="21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2" w15:restartNumberingAfterBreak="0">
    <w:nsid w:val="0000001E"/>
    <w:multiLevelType w:val="singleLevel"/>
    <w:tmpl w:val="34B094A2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3" w15:restartNumberingAfterBreak="0">
    <w:nsid w:val="0000001F"/>
    <w:multiLevelType w:val="singleLevel"/>
    <w:tmpl w:val="E5AA4FFC"/>
    <w:name w:val="WW8Num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</w:abstractNum>
  <w:abstractNum w:abstractNumId="24" w15:restartNumberingAfterBreak="0">
    <w:nsid w:val="00000020"/>
    <w:multiLevelType w:val="singleLevel"/>
    <w:tmpl w:val="AC1C186C"/>
    <w:name w:val="WW8Num3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color w:val="000000"/>
        <w:sz w:val="20"/>
      </w:rPr>
    </w:lvl>
  </w:abstractNum>
  <w:abstractNum w:abstractNumId="25" w15:restartNumberingAfterBreak="0">
    <w:nsid w:val="02C8555C"/>
    <w:multiLevelType w:val="hybridMultilevel"/>
    <w:tmpl w:val="CD8883CA"/>
    <w:lvl w:ilvl="0" w:tplc="7DBAEE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/>
      </w:rPr>
    </w:lvl>
    <w:lvl w:ilvl="1" w:tplc="52E6D7BC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4DE6869"/>
    <w:multiLevelType w:val="hybridMultilevel"/>
    <w:tmpl w:val="EA8EDB32"/>
    <w:name w:val="WW8Num33"/>
    <w:lvl w:ilvl="0" w:tplc="91F84E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67C1858">
      <w:start w:val="1"/>
      <w:numFmt w:val="decimal"/>
      <w:lvlText w:val="%2)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0662011A"/>
    <w:multiLevelType w:val="hybridMultilevel"/>
    <w:tmpl w:val="09BE0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685473F"/>
    <w:multiLevelType w:val="hybridMultilevel"/>
    <w:tmpl w:val="05B2D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6194CFD6">
      <w:start w:val="1"/>
      <w:numFmt w:val="decimal"/>
      <w:lvlText w:val="%5)"/>
      <w:lvlJc w:val="left"/>
      <w:pPr>
        <w:ind w:left="3600" w:hanging="360"/>
      </w:pPr>
      <w:rPr>
        <w:rFonts w:ascii="Arial" w:eastAsia="MS Mincho" w:hAnsi="Arial" w:cs="Arial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8BD65BC"/>
    <w:multiLevelType w:val="hybridMultilevel"/>
    <w:tmpl w:val="130AEA6E"/>
    <w:lvl w:ilvl="0" w:tplc="37E833FA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16B6788"/>
    <w:multiLevelType w:val="hybridMultilevel"/>
    <w:tmpl w:val="2558FC18"/>
    <w:name w:val="WW8Num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12BD1D5E"/>
    <w:multiLevelType w:val="hybridMultilevel"/>
    <w:tmpl w:val="B694D0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40B1E87"/>
    <w:multiLevelType w:val="hybridMultilevel"/>
    <w:tmpl w:val="3844D0E2"/>
    <w:lvl w:ilvl="0" w:tplc="622A7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0A2E43A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hint="default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A6D7F33"/>
    <w:multiLevelType w:val="hybridMultilevel"/>
    <w:tmpl w:val="1B609972"/>
    <w:lvl w:ilvl="0" w:tplc="AD32D1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1B4F6532"/>
    <w:multiLevelType w:val="hybridMultilevel"/>
    <w:tmpl w:val="00ECD7CC"/>
    <w:name w:val="WW8Num282"/>
    <w:lvl w:ilvl="0" w:tplc="3D08CB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E1665FD"/>
    <w:multiLevelType w:val="hybridMultilevel"/>
    <w:tmpl w:val="10B686BA"/>
    <w:lvl w:ilvl="0" w:tplc="B4AE0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S Mincho" w:hint="default"/>
      </w:rPr>
    </w:lvl>
    <w:lvl w:ilvl="1" w:tplc="04150011">
      <w:start w:val="1"/>
      <w:numFmt w:val="decimal"/>
      <w:lvlText w:val="%2)"/>
      <w:lvlJc w:val="left"/>
      <w:pPr>
        <w:ind w:left="709" w:firstLine="0"/>
      </w:pPr>
      <w:rPr>
        <w:rFonts w:hint="default"/>
      </w:rPr>
    </w:lvl>
    <w:lvl w:ilvl="2" w:tplc="3E247E0A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hint="default"/>
        <w:strike w:val="0"/>
      </w:rPr>
    </w:lvl>
    <w:lvl w:ilvl="3" w:tplc="0415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0B32C23"/>
    <w:multiLevelType w:val="hybridMultilevel"/>
    <w:tmpl w:val="CE88D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666A89"/>
    <w:multiLevelType w:val="hybridMultilevel"/>
    <w:tmpl w:val="FEF8132C"/>
    <w:lvl w:ilvl="0" w:tplc="E5EE6F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MS Mincho" w:hAnsi="Arial" w:cs="StarSymbo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23413756"/>
    <w:multiLevelType w:val="singleLevel"/>
    <w:tmpl w:val="671CFF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</w:abstractNum>
  <w:abstractNum w:abstractNumId="39" w15:restartNumberingAfterBreak="0">
    <w:nsid w:val="28A45483"/>
    <w:multiLevelType w:val="hybridMultilevel"/>
    <w:tmpl w:val="F6A80C90"/>
    <w:name w:val="WW8Num262"/>
    <w:lvl w:ilvl="0" w:tplc="E480A6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A681A94"/>
    <w:multiLevelType w:val="hybridMultilevel"/>
    <w:tmpl w:val="7AE66B0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C725D6C"/>
    <w:multiLevelType w:val="hybridMultilevel"/>
    <w:tmpl w:val="745C5252"/>
    <w:lvl w:ilvl="0" w:tplc="7A684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4E020E1"/>
    <w:multiLevelType w:val="hybridMultilevel"/>
    <w:tmpl w:val="F1D89FB4"/>
    <w:lvl w:ilvl="0" w:tplc="F1468F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0000" w:themeColor="text1"/>
      </w:rPr>
    </w:lvl>
    <w:lvl w:ilvl="1" w:tplc="5E3CA63A">
      <w:start w:val="1"/>
      <w:numFmt w:val="lowerLetter"/>
      <w:suff w:val="space"/>
      <w:lvlText w:val="%2)"/>
      <w:lvlJc w:val="left"/>
      <w:pPr>
        <w:ind w:left="247" w:firstLine="37"/>
      </w:pPr>
      <w:rPr>
        <w:rFonts w:ascii="Arial" w:eastAsia="MS Mincho" w:hAnsi="Arial" w:cs="Arial" w:hint="default"/>
        <w:b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6CF8C96A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7ACA2DB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35692CB1"/>
    <w:multiLevelType w:val="hybridMultilevel"/>
    <w:tmpl w:val="788E6FC0"/>
    <w:name w:val="WW8Num332"/>
    <w:lvl w:ilvl="0" w:tplc="26EA2840">
      <w:start w:val="1"/>
      <w:numFmt w:val="decimal"/>
      <w:lvlText w:val="%1)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C195563"/>
    <w:multiLevelType w:val="hybridMultilevel"/>
    <w:tmpl w:val="D51630D6"/>
    <w:lvl w:ilvl="0" w:tplc="E830FE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8C2983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42090EFE"/>
    <w:multiLevelType w:val="hybridMultilevel"/>
    <w:tmpl w:val="3998D52A"/>
    <w:lvl w:ilvl="0" w:tplc="5B88C23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2A4C20BA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521A21C4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6" w15:restartNumberingAfterBreak="0">
    <w:nsid w:val="43393301"/>
    <w:multiLevelType w:val="hybridMultilevel"/>
    <w:tmpl w:val="6ADA85A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BCCFE9C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ascii="Arial" w:eastAsia="MS Mincho" w:hAnsi="Arial" w:cs="StarSymbol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958E46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B054B30"/>
    <w:multiLevelType w:val="hybridMultilevel"/>
    <w:tmpl w:val="F4F2A1A8"/>
    <w:lvl w:ilvl="0" w:tplc="D938EA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FC33590"/>
    <w:multiLevelType w:val="hybridMultilevel"/>
    <w:tmpl w:val="325EA364"/>
    <w:lvl w:ilvl="0" w:tplc="82AA468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75D46C4"/>
    <w:multiLevelType w:val="hybridMultilevel"/>
    <w:tmpl w:val="0596AA1E"/>
    <w:name w:val="WW8Num5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E287831"/>
    <w:multiLevelType w:val="hybridMultilevel"/>
    <w:tmpl w:val="9F12208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1" w15:restartNumberingAfterBreak="0">
    <w:nsid w:val="5FC978BD"/>
    <w:multiLevelType w:val="hybridMultilevel"/>
    <w:tmpl w:val="27B23026"/>
    <w:name w:val="WW8Num2622"/>
    <w:lvl w:ilvl="0" w:tplc="7AE88F86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1" w:tplc="6EE848E0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hint="default"/>
        <w:b w:val="0"/>
        <w:strike w:val="0"/>
      </w:rPr>
    </w:lvl>
    <w:lvl w:ilvl="2" w:tplc="827E9446">
      <w:start w:val="7"/>
      <w:numFmt w:val="decimal"/>
      <w:lvlText w:val="%3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0003739"/>
    <w:multiLevelType w:val="hybridMultilevel"/>
    <w:tmpl w:val="887C8D90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D55F85"/>
    <w:multiLevelType w:val="hybridMultilevel"/>
    <w:tmpl w:val="1EB0C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736266"/>
    <w:multiLevelType w:val="hybridMultilevel"/>
    <w:tmpl w:val="4A503D10"/>
    <w:lvl w:ilvl="0" w:tplc="6530735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18"/>
  </w:num>
  <w:num w:numId="5">
    <w:abstractNumId w:val="20"/>
  </w:num>
  <w:num w:numId="6">
    <w:abstractNumId w:val="41"/>
  </w:num>
  <w:num w:numId="7">
    <w:abstractNumId w:val="37"/>
  </w:num>
  <w:num w:numId="8">
    <w:abstractNumId w:val="42"/>
  </w:num>
  <w:num w:numId="9">
    <w:abstractNumId w:val="32"/>
  </w:num>
  <w:num w:numId="10">
    <w:abstractNumId w:val="45"/>
  </w:num>
  <w:num w:numId="11">
    <w:abstractNumId w:val="27"/>
  </w:num>
  <w:num w:numId="12">
    <w:abstractNumId w:val="44"/>
  </w:num>
  <w:num w:numId="13">
    <w:abstractNumId w:val="33"/>
  </w:num>
  <w:num w:numId="14">
    <w:abstractNumId w:val="54"/>
  </w:num>
  <w:num w:numId="15">
    <w:abstractNumId w:val="25"/>
  </w:num>
  <w:num w:numId="16">
    <w:abstractNumId w:val="7"/>
    <w:lvlOverride w:ilvl="0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</w:num>
  <w:num w:numId="21">
    <w:abstractNumId w:val="22"/>
    <w:lvlOverride w:ilvl="0">
      <w:startOverride w:val="1"/>
    </w:lvlOverride>
  </w:num>
  <w:num w:numId="2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2"/>
    </w:lvlOverride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1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2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2"/>
  </w:num>
  <w:num w:numId="37">
    <w:abstractNumId w:val="36"/>
  </w:num>
  <w:num w:numId="38">
    <w:abstractNumId w:val="29"/>
  </w:num>
  <w:num w:numId="39">
    <w:abstractNumId w:val="35"/>
  </w:num>
  <w:num w:numId="40">
    <w:abstractNumId w:val="30"/>
  </w:num>
  <w:num w:numId="41">
    <w:abstractNumId w:val="26"/>
  </w:num>
  <w:num w:numId="42">
    <w:abstractNumId w:val="28"/>
  </w:num>
  <w:num w:numId="43">
    <w:abstractNumId w:val="53"/>
  </w:num>
  <w:num w:numId="44">
    <w:abstractNumId w:val="40"/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342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DAB"/>
    <w:rsid w:val="00000DFE"/>
    <w:rsid w:val="000038A9"/>
    <w:rsid w:val="00011259"/>
    <w:rsid w:val="0001303B"/>
    <w:rsid w:val="00013B60"/>
    <w:rsid w:val="0001454D"/>
    <w:rsid w:val="000224D8"/>
    <w:rsid w:val="000331C2"/>
    <w:rsid w:val="000376EC"/>
    <w:rsid w:val="000518DF"/>
    <w:rsid w:val="00053EDA"/>
    <w:rsid w:val="000618BC"/>
    <w:rsid w:val="00062CB0"/>
    <w:rsid w:val="00065512"/>
    <w:rsid w:val="00065BBC"/>
    <w:rsid w:val="00067344"/>
    <w:rsid w:val="00067741"/>
    <w:rsid w:val="00071015"/>
    <w:rsid w:val="00071A07"/>
    <w:rsid w:val="00072084"/>
    <w:rsid w:val="00072EA8"/>
    <w:rsid w:val="0007582E"/>
    <w:rsid w:val="00081163"/>
    <w:rsid w:val="00081FD2"/>
    <w:rsid w:val="00082753"/>
    <w:rsid w:val="00083572"/>
    <w:rsid w:val="0008798A"/>
    <w:rsid w:val="00090BD5"/>
    <w:rsid w:val="000973A9"/>
    <w:rsid w:val="000A2192"/>
    <w:rsid w:val="000A4685"/>
    <w:rsid w:val="000A572C"/>
    <w:rsid w:val="000A77ED"/>
    <w:rsid w:val="000B4105"/>
    <w:rsid w:val="000B4D23"/>
    <w:rsid w:val="000B51DD"/>
    <w:rsid w:val="000C0ED5"/>
    <w:rsid w:val="000D0446"/>
    <w:rsid w:val="000D1BE9"/>
    <w:rsid w:val="000D1EDD"/>
    <w:rsid w:val="000D4A15"/>
    <w:rsid w:val="000E0BD1"/>
    <w:rsid w:val="000E7D63"/>
    <w:rsid w:val="000F50E7"/>
    <w:rsid w:val="00101D7E"/>
    <w:rsid w:val="00104939"/>
    <w:rsid w:val="00104F52"/>
    <w:rsid w:val="00113435"/>
    <w:rsid w:val="0013440D"/>
    <w:rsid w:val="00135B34"/>
    <w:rsid w:val="001400BB"/>
    <w:rsid w:val="0014577E"/>
    <w:rsid w:val="00146428"/>
    <w:rsid w:val="00150F38"/>
    <w:rsid w:val="001530AE"/>
    <w:rsid w:val="0015415D"/>
    <w:rsid w:val="001558CB"/>
    <w:rsid w:val="00155DC2"/>
    <w:rsid w:val="001568B2"/>
    <w:rsid w:val="00160B6A"/>
    <w:rsid w:val="00161FFD"/>
    <w:rsid w:val="0017156E"/>
    <w:rsid w:val="00177726"/>
    <w:rsid w:val="0018331A"/>
    <w:rsid w:val="00183860"/>
    <w:rsid w:val="001845E6"/>
    <w:rsid w:val="00185AC9"/>
    <w:rsid w:val="00186875"/>
    <w:rsid w:val="00186CD8"/>
    <w:rsid w:val="00192748"/>
    <w:rsid w:val="00194932"/>
    <w:rsid w:val="00194F08"/>
    <w:rsid w:val="001A36E1"/>
    <w:rsid w:val="001B68A5"/>
    <w:rsid w:val="001B6F75"/>
    <w:rsid w:val="001D3943"/>
    <w:rsid w:val="001D55A3"/>
    <w:rsid w:val="001E21A2"/>
    <w:rsid w:val="001E3324"/>
    <w:rsid w:val="001E416C"/>
    <w:rsid w:val="001F08D7"/>
    <w:rsid w:val="001F1678"/>
    <w:rsid w:val="001F2E4C"/>
    <w:rsid w:val="00205713"/>
    <w:rsid w:val="00207848"/>
    <w:rsid w:val="00211AD3"/>
    <w:rsid w:val="00215F5D"/>
    <w:rsid w:val="00221AD8"/>
    <w:rsid w:val="00222635"/>
    <w:rsid w:val="00224434"/>
    <w:rsid w:val="002275BB"/>
    <w:rsid w:val="002315D6"/>
    <w:rsid w:val="00236522"/>
    <w:rsid w:val="0023697B"/>
    <w:rsid w:val="00247DE9"/>
    <w:rsid w:val="00252FF2"/>
    <w:rsid w:val="00257780"/>
    <w:rsid w:val="00262EF3"/>
    <w:rsid w:val="00266C42"/>
    <w:rsid w:val="0027194B"/>
    <w:rsid w:val="00271F0D"/>
    <w:rsid w:val="002725B7"/>
    <w:rsid w:val="00274B71"/>
    <w:rsid w:val="00276057"/>
    <w:rsid w:val="00281993"/>
    <w:rsid w:val="00281D5C"/>
    <w:rsid w:val="002847A6"/>
    <w:rsid w:val="002914D0"/>
    <w:rsid w:val="002915C2"/>
    <w:rsid w:val="0029596F"/>
    <w:rsid w:val="0029730D"/>
    <w:rsid w:val="002A0C8E"/>
    <w:rsid w:val="002A1013"/>
    <w:rsid w:val="002A2D59"/>
    <w:rsid w:val="002A4F29"/>
    <w:rsid w:val="002A5A46"/>
    <w:rsid w:val="002A63E2"/>
    <w:rsid w:val="002A7E49"/>
    <w:rsid w:val="002B67BB"/>
    <w:rsid w:val="002C0726"/>
    <w:rsid w:val="002C0BAC"/>
    <w:rsid w:val="002C14FA"/>
    <w:rsid w:val="002D099C"/>
    <w:rsid w:val="002D290E"/>
    <w:rsid w:val="002D2949"/>
    <w:rsid w:val="002D5D3E"/>
    <w:rsid w:val="002D6F4D"/>
    <w:rsid w:val="002D731C"/>
    <w:rsid w:val="002D76C1"/>
    <w:rsid w:val="002E1B5A"/>
    <w:rsid w:val="002E567B"/>
    <w:rsid w:val="0030789E"/>
    <w:rsid w:val="00307E3B"/>
    <w:rsid w:val="00316F55"/>
    <w:rsid w:val="00325642"/>
    <w:rsid w:val="00335043"/>
    <w:rsid w:val="00335773"/>
    <w:rsid w:val="003374EA"/>
    <w:rsid w:val="003538D4"/>
    <w:rsid w:val="00354AFD"/>
    <w:rsid w:val="00355759"/>
    <w:rsid w:val="00356FC5"/>
    <w:rsid w:val="003647BA"/>
    <w:rsid w:val="00366DB5"/>
    <w:rsid w:val="003778D6"/>
    <w:rsid w:val="00381F42"/>
    <w:rsid w:val="00391E1A"/>
    <w:rsid w:val="00394BA6"/>
    <w:rsid w:val="003977C5"/>
    <w:rsid w:val="00397B2C"/>
    <w:rsid w:val="003A0B66"/>
    <w:rsid w:val="003A0B99"/>
    <w:rsid w:val="003A3AD9"/>
    <w:rsid w:val="003A433A"/>
    <w:rsid w:val="003B20E7"/>
    <w:rsid w:val="003B2880"/>
    <w:rsid w:val="003B4294"/>
    <w:rsid w:val="003B6E48"/>
    <w:rsid w:val="003C05AE"/>
    <w:rsid w:val="003C0F99"/>
    <w:rsid w:val="003C2027"/>
    <w:rsid w:val="003D02C7"/>
    <w:rsid w:val="003E40CB"/>
    <w:rsid w:val="003F0047"/>
    <w:rsid w:val="003F074E"/>
    <w:rsid w:val="003F4E8D"/>
    <w:rsid w:val="003F5AE5"/>
    <w:rsid w:val="003F6091"/>
    <w:rsid w:val="003F6690"/>
    <w:rsid w:val="00404BFB"/>
    <w:rsid w:val="004056DA"/>
    <w:rsid w:val="0040785F"/>
    <w:rsid w:val="004233C3"/>
    <w:rsid w:val="0044143E"/>
    <w:rsid w:val="004473A9"/>
    <w:rsid w:val="00452057"/>
    <w:rsid w:val="004548D2"/>
    <w:rsid w:val="00457B11"/>
    <w:rsid w:val="00461DBA"/>
    <w:rsid w:val="00471ECF"/>
    <w:rsid w:val="00473DEE"/>
    <w:rsid w:val="00474C74"/>
    <w:rsid w:val="00475039"/>
    <w:rsid w:val="004751DF"/>
    <w:rsid w:val="00490936"/>
    <w:rsid w:val="00490B43"/>
    <w:rsid w:val="0049112C"/>
    <w:rsid w:val="004914F6"/>
    <w:rsid w:val="0049528A"/>
    <w:rsid w:val="00496103"/>
    <w:rsid w:val="0049711F"/>
    <w:rsid w:val="004A2D5D"/>
    <w:rsid w:val="004A524E"/>
    <w:rsid w:val="004A660B"/>
    <w:rsid w:val="004B7CE0"/>
    <w:rsid w:val="004C3870"/>
    <w:rsid w:val="004C55C0"/>
    <w:rsid w:val="004C58AE"/>
    <w:rsid w:val="004D152F"/>
    <w:rsid w:val="004D692A"/>
    <w:rsid w:val="004E19E8"/>
    <w:rsid w:val="004E1FA6"/>
    <w:rsid w:val="004E3860"/>
    <w:rsid w:val="004E6737"/>
    <w:rsid w:val="004E771A"/>
    <w:rsid w:val="004F1B84"/>
    <w:rsid w:val="004F6DD1"/>
    <w:rsid w:val="004F7F03"/>
    <w:rsid w:val="00511EEE"/>
    <w:rsid w:val="005146A3"/>
    <w:rsid w:val="005170B8"/>
    <w:rsid w:val="00520059"/>
    <w:rsid w:val="0052072E"/>
    <w:rsid w:val="00532181"/>
    <w:rsid w:val="00533660"/>
    <w:rsid w:val="00534865"/>
    <w:rsid w:val="0055269B"/>
    <w:rsid w:val="00554A68"/>
    <w:rsid w:val="00556ADC"/>
    <w:rsid w:val="00565DB3"/>
    <w:rsid w:val="0057112F"/>
    <w:rsid w:val="00571725"/>
    <w:rsid w:val="0057708E"/>
    <w:rsid w:val="0058076B"/>
    <w:rsid w:val="005871AA"/>
    <w:rsid w:val="00591578"/>
    <w:rsid w:val="005926FD"/>
    <w:rsid w:val="005938B9"/>
    <w:rsid w:val="00595B47"/>
    <w:rsid w:val="0059656E"/>
    <w:rsid w:val="005A5BD2"/>
    <w:rsid w:val="005A5D67"/>
    <w:rsid w:val="005A7120"/>
    <w:rsid w:val="005A793F"/>
    <w:rsid w:val="005B21A4"/>
    <w:rsid w:val="005B3D1A"/>
    <w:rsid w:val="005B4EC2"/>
    <w:rsid w:val="005B7DE0"/>
    <w:rsid w:val="005C25D9"/>
    <w:rsid w:val="005C2BC1"/>
    <w:rsid w:val="005C2DFF"/>
    <w:rsid w:val="005C4558"/>
    <w:rsid w:val="005C572F"/>
    <w:rsid w:val="005C6F1C"/>
    <w:rsid w:val="005D41FD"/>
    <w:rsid w:val="005E581F"/>
    <w:rsid w:val="005E6577"/>
    <w:rsid w:val="005E65E1"/>
    <w:rsid w:val="005E6827"/>
    <w:rsid w:val="005F257E"/>
    <w:rsid w:val="005F3A9E"/>
    <w:rsid w:val="00600F09"/>
    <w:rsid w:val="00602258"/>
    <w:rsid w:val="00604C0B"/>
    <w:rsid w:val="00605D0B"/>
    <w:rsid w:val="00607497"/>
    <w:rsid w:val="00611B6B"/>
    <w:rsid w:val="00611F7A"/>
    <w:rsid w:val="0062130B"/>
    <w:rsid w:val="00621861"/>
    <w:rsid w:val="00630A34"/>
    <w:rsid w:val="00631ADF"/>
    <w:rsid w:val="006334DF"/>
    <w:rsid w:val="00633C31"/>
    <w:rsid w:val="00634046"/>
    <w:rsid w:val="0063657A"/>
    <w:rsid w:val="00637961"/>
    <w:rsid w:val="00640B57"/>
    <w:rsid w:val="0064103B"/>
    <w:rsid w:val="00641BA3"/>
    <w:rsid w:val="00643DC0"/>
    <w:rsid w:val="00644078"/>
    <w:rsid w:val="00650D06"/>
    <w:rsid w:val="00651377"/>
    <w:rsid w:val="006644FE"/>
    <w:rsid w:val="00665C82"/>
    <w:rsid w:val="00666C06"/>
    <w:rsid w:val="00667749"/>
    <w:rsid w:val="00670242"/>
    <w:rsid w:val="006706A4"/>
    <w:rsid w:val="00671279"/>
    <w:rsid w:val="006723A0"/>
    <w:rsid w:val="00674776"/>
    <w:rsid w:val="0068178C"/>
    <w:rsid w:val="00683D5B"/>
    <w:rsid w:val="00684346"/>
    <w:rsid w:val="006846D0"/>
    <w:rsid w:val="00686E13"/>
    <w:rsid w:val="0069467A"/>
    <w:rsid w:val="006A6E7B"/>
    <w:rsid w:val="006A75B9"/>
    <w:rsid w:val="006B21EE"/>
    <w:rsid w:val="006B2B19"/>
    <w:rsid w:val="006B3282"/>
    <w:rsid w:val="006B6EB5"/>
    <w:rsid w:val="006C0D82"/>
    <w:rsid w:val="006C1473"/>
    <w:rsid w:val="006C2B10"/>
    <w:rsid w:val="006D230B"/>
    <w:rsid w:val="006D3E82"/>
    <w:rsid w:val="006D4B7F"/>
    <w:rsid w:val="006D55AD"/>
    <w:rsid w:val="006E6347"/>
    <w:rsid w:val="006E7F91"/>
    <w:rsid w:val="006F0DC9"/>
    <w:rsid w:val="006F3FB1"/>
    <w:rsid w:val="006F7334"/>
    <w:rsid w:val="00705C35"/>
    <w:rsid w:val="00710EC1"/>
    <w:rsid w:val="00720919"/>
    <w:rsid w:val="0072114F"/>
    <w:rsid w:val="00722A54"/>
    <w:rsid w:val="00727DAB"/>
    <w:rsid w:val="00730CD7"/>
    <w:rsid w:val="0073194D"/>
    <w:rsid w:val="0073258C"/>
    <w:rsid w:val="00733005"/>
    <w:rsid w:val="0073320F"/>
    <w:rsid w:val="0073796E"/>
    <w:rsid w:val="00741190"/>
    <w:rsid w:val="00742789"/>
    <w:rsid w:val="0074409F"/>
    <w:rsid w:val="00756454"/>
    <w:rsid w:val="007602F0"/>
    <w:rsid w:val="00764334"/>
    <w:rsid w:val="0076631B"/>
    <w:rsid w:val="007663BF"/>
    <w:rsid w:val="0077001A"/>
    <w:rsid w:val="007763A8"/>
    <w:rsid w:val="00776972"/>
    <w:rsid w:val="00776E4E"/>
    <w:rsid w:val="00777122"/>
    <w:rsid w:val="00780C1A"/>
    <w:rsid w:val="00780F07"/>
    <w:rsid w:val="00780F58"/>
    <w:rsid w:val="00782417"/>
    <w:rsid w:val="00793E93"/>
    <w:rsid w:val="0079626A"/>
    <w:rsid w:val="007A16E7"/>
    <w:rsid w:val="007A2344"/>
    <w:rsid w:val="007A2915"/>
    <w:rsid w:val="007A3440"/>
    <w:rsid w:val="007A4AAE"/>
    <w:rsid w:val="007A5A31"/>
    <w:rsid w:val="007A65B0"/>
    <w:rsid w:val="007A7EFC"/>
    <w:rsid w:val="007B1F9D"/>
    <w:rsid w:val="007C4367"/>
    <w:rsid w:val="007D4EC0"/>
    <w:rsid w:val="007D72A6"/>
    <w:rsid w:val="007D766B"/>
    <w:rsid w:val="007E46C3"/>
    <w:rsid w:val="007E61D8"/>
    <w:rsid w:val="007E7201"/>
    <w:rsid w:val="007F03E9"/>
    <w:rsid w:val="008015E1"/>
    <w:rsid w:val="00802F16"/>
    <w:rsid w:val="0080381A"/>
    <w:rsid w:val="00805F70"/>
    <w:rsid w:val="00813292"/>
    <w:rsid w:val="00814B4A"/>
    <w:rsid w:val="00817F27"/>
    <w:rsid w:val="00821BE2"/>
    <w:rsid w:val="008225B3"/>
    <w:rsid w:val="0082268E"/>
    <w:rsid w:val="0082489A"/>
    <w:rsid w:val="008257CE"/>
    <w:rsid w:val="00831101"/>
    <w:rsid w:val="00831547"/>
    <w:rsid w:val="00831AFA"/>
    <w:rsid w:val="00831B33"/>
    <w:rsid w:val="00832097"/>
    <w:rsid w:val="00833320"/>
    <w:rsid w:val="008430E1"/>
    <w:rsid w:val="00850479"/>
    <w:rsid w:val="008522A9"/>
    <w:rsid w:val="00852C10"/>
    <w:rsid w:val="00852D4D"/>
    <w:rsid w:val="008531E2"/>
    <w:rsid w:val="0085409E"/>
    <w:rsid w:val="0085710D"/>
    <w:rsid w:val="00857A0B"/>
    <w:rsid w:val="00862CE5"/>
    <w:rsid w:val="00873895"/>
    <w:rsid w:val="00874F0F"/>
    <w:rsid w:val="00875902"/>
    <w:rsid w:val="00882C47"/>
    <w:rsid w:val="008832F8"/>
    <w:rsid w:val="0088570D"/>
    <w:rsid w:val="00887966"/>
    <w:rsid w:val="008911CB"/>
    <w:rsid w:val="0089185B"/>
    <w:rsid w:val="008A02CA"/>
    <w:rsid w:val="008A133F"/>
    <w:rsid w:val="008B4F51"/>
    <w:rsid w:val="008C3584"/>
    <w:rsid w:val="008C383D"/>
    <w:rsid w:val="008C5B79"/>
    <w:rsid w:val="008C6386"/>
    <w:rsid w:val="008C6767"/>
    <w:rsid w:val="008D1DF5"/>
    <w:rsid w:val="008D38EC"/>
    <w:rsid w:val="008D3B3C"/>
    <w:rsid w:val="008D469E"/>
    <w:rsid w:val="008D475B"/>
    <w:rsid w:val="008D72CA"/>
    <w:rsid w:val="008D75DA"/>
    <w:rsid w:val="008F3F02"/>
    <w:rsid w:val="008F6807"/>
    <w:rsid w:val="008F699E"/>
    <w:rsid w:val="008F76EA"/>
    <w:rsid w:val="00904454"/>
    <w:rsid w:val="00915388"/>
    <w:rsid w:val="009178A9"/>
    <w:rsid w:val="00920451"/>
    <w:rsid w:val="00920620"/>
    <w:rsid w:val="0092144E"/>
    <w:rsid w:val="00930C2E"/>
    <w:rsid w:val="009366BE"/>
    <w:rsid w:val="00942D12"/>
    <w:rsid w:val="00953430"/>
    <w:rsid w:val="00964B58"/>
    <w:rsid w:val="00967B3C"/>
    <w:rsid w:val="00971BEE"/>
    <w:rsid w:val="009761E7"/>
    <w:rsid w:val="00977012"/>
    <w:rsid w:val="0098756D"/>
    <w:rsid w:val="00990DF0"/>
    <w:rsid w:val="00992012"/>
    <w:rsid w:val="00992A0A"/>
    <w:rsid w:val="0099419B"/>
    <w:rsid w:val="009A0904"/>
    <w:rsid w:val="009A27F6"/>
    <w:rsid w:val="009A3B1E"/>
    <w:rsid w:val="009A4D0A"/>
    <w:rsid w:val="009A5518"/>
    <w:rsid w:val="009B0389"/>
    <w:rsid w:val="009B1D0C"/>
    <w:rsid w:val="009B5F02"/>
    <w:rsid w:val="009B6F03"/>
    <w:rsid w:val="009C0DC5"/>
    <w:rsid w:val="009C27E7"/>
    <w:rsid w:val="009C54A1"/>
    <w:rsid w:val="009C7FC6"/>
    <w:rsid w:val="009D2DCA"/>
    <w:rsid w:val="009D79AB"/>
    <w:rsid w:val="009E2505"/>
    <w:rsid w:val="009E378F"/>
    <w:rsid w:val="009E6685"/>
    <w:rsid w:val="009E734D"/>
    <w:rsid w:val="009E7967"/>
    <w:rsid w:val="009F1BF1"/>
    <w:rsid w:val="009F3507"/>
    <w:rsid w:val="009F430E"/>
    <w:rsid w:val="009F4B9C"/>
    <w:rsid w:val="009F6831"/>
    <w:rsid w:val="009F7ABD"/>
    <w:rsid w:val="00A00829"/>
    <w:rsid w:val="00A05687"/>
    <w:rsid w:val="00A07602"/>
    <w:rsid w:val="00A11B1D"/>
    <w:rsid w:val="00A13C4A"/>
    <w:rsid w:val="00A20CE0"/>
    <w:rsid w:val="00A21F50"/>
    <w:rsid w:val="00A24B1B"/>
    <w:rsid w:val="00A32230"/>
    <w:rsid w:val="00A32C12"/>
    <w:rsid w:val="00A404ED"/>
    <w:rsid w:val="00A437B4"/>
    <w:rsid w:val="00A47BCC"/>
    <w:rsid w:val="00A50DDB"/>
    <w:rsid w:val="00A520DD"/>
    <w:rsid w:val="00A55148"/>
    <w:rsid w:val="00A603FC"/>
    <w:rsid w:val="00A6146F"/>
    <w:rsid w:val="00A63095"/>
    <w:rsid w:val="00A675F3"/>
    <w:rsid w:val="00A7159E"/>
    <w:rsid w:val="00A74B1F"/>
    <w:rsid w:val="00A75FA6"/>
    <w:rsid w:val="00A82067"/>
    <w:rsid w:val="00A8237F"/>
    <w:rsid w:val="00A82431"/>
    <w:rsid w:val="00A83A29"/>
    <w:rsid w:val="00A85AF2"/>
    <w:rsid w:val="00A862F6"/>
    <w:rsid w:val="00A87798"/>
    <w:rsid w:val="00A94E14"/>
    <w:rsid w:val="00A95568"/>
    <w:rsid w:val="00AA1BAA"/>
    <w:rsid w:val="00AA75B5"/>
    <w:rsid w:val="00AB2E5F"/>
    <w:rsid w:val="00AC09A9"/>
    <w:rsid w:val="00AC25FE"/>
    <w:rsid w:val="00AC58C5"/>
    <w:rsid w:val="00AC5E78"/>
    <w:rsid w:val="00AC7509"/>
    <w:rsid w:val="00AD04AE"/>
    <w:rsid w:val="00AD073A"/>
    <w:rsid w:val="00AD367A"/>
    <w:rsid w:val="00AE0D33"/>
    <w:rsid w:val="00AE49CB"/>
    <w:rsid w:val="00AE5A86"/>
    <w:rsid w:val="00AE73EB"/>
    <w:rsid w:val="00AF0A5B"/>
    <w:rsid w:val="00AF4907"/>
    <w:rsid w:val="00B016D4"/>
    <w:rsid w:val="00B056AD"/>
    <w:rsid w:val="00B06952"/>
    <w:rsid w:val="00B10D3D"/>
    <w:rsid w:val="00B12AFE"/>
    <w:rsid w:val="00B12D2D"/>
    <w:rsid w:val="00B145B7"/>
    <w:rsid w:val="00B15772"/>
    <w:rsid w:val="00B16AF7"/>
    <w:rsid w:val="00B16B6E"/>
    <w:rsid w:val="00B22AB3"/>
    <w:rsid w:val="00B37436"/>
    <w:rsid w:val="00B37DE0"/>
    <w:rsid w:val="00B44386"/>
    <w:rsid w:val="00B44E2C"/>
    <w:rsid w:val="00B54D71"/>
    <w:rsid w:val="00B554CE"/>
    <w:rsid w:val="00B55D73"/>
    <w:rsid w:val="00B57798"/>
    <w:rsid w:val="00B60EB4"/>
    <w:rsid w:val="00B61665"/>
    <w:rsid w:val="00B61FEB"/>
    <w:rsid w:val="00B62FE1"/>
    <w:rsid w:val="00B67713"/>
    <w:rsid w:val="00B70D7B"/>
    <w:rsid w:val="00B7120F"/>
    <w:rsid w:val="00B722CD"/>
    <w:rsid w:val="00B76F94"/>
    <w:rsid w:val="00B8039D"/>
    <w:rsid w:val="00B85BFA"/>
    <w:rsid w:val="00B91091"/>
    <w:rsid w:val="00B92547"/>
    <w:rsid w:val="00B946E4"/>
    <w:rsid w:val="00B9495F"/>
    <w:rsid w:val="00B95136"/>
    <w:rsid w:val="00BA0C64"/>
    <w:rsid w:val="00BA39BD"/>
    <w:rsid w:val="00BA615E"/>
    <w:rsid w:val="00BB19DD"/>
    <w:rsid w:val="00BB4F86"/>
    <w:rsid w:val="00BB5A76"/>
    <w:rsid w:val="00BB612D"/>
    <w:rsid w:val="00BB736A"/>
    <w:rsid w:val="00BC3A6D"/>
    <w:rsid w:val="00BC4FAC"/>
    <w:rsid w:val="00BD38FB"/>
    <w:rsid w:val="00BD3AFB"/>
    <w:rsid w:val="00BD5256"/>
    <w:rsid w:val="00BE0B8A"/>
    <w:rsid w:val="00BE1265"/>
    <w:rsid w:val="00BE4FF5"/>
    <w:rsid w:val="00BE63DC"/>
    <w:rsid w:val="00BE7045"/>
    <w:rsid w:val="00BE7060"/>
    <w:rsid w:val="00BF1252"/>
    <w:rsid w:val="00BF5015"/>
    <w:rsid w:val="00BF78A1"/>
    <w:rsid w:val="00C00033"/>
    <w:rsid w:val="00C0042D"/>
    <w:rsid w:val="00C02A15"/>
    <w:rsid w:val="00C02A82"/>
    <w:rsid w:val="00C04AF1"/>
    <w:rsid w:val="00C05986"/>
    <w:rsid w:val="00C06279"/>
    <w:rsid w:val="00C10969"/>
    <w:rsid w:val="00C13221"/>
    <w:rsid w:val="00C14AC2"/>
    <w:rsid w:val="00C173A6"/>
    <w:rsid w:val="00C17969"/>
    <w:rsid w:val="00C200E8"/>
    <w:rsid w:val="00C202F4"/>
    <w:rsid w:val="00C213E8"/>
    <w:rsid w:val="00C229DF"/>
    <w:rsid w:val="00C24616"/>
    <w:rsid w:val="00C25BF6"/>
    <w:rsid w:val="00C35D85"/>
    <w:rsid w:val="00C376DA"/>
    <w:rsid w:val="00C514C9"/>
    <w:rsid w:val="00C52385"/>
    <w:rsid w:val="00C64DAA"/>
    <w:rsid w:val="00C658CC"/>
    <w:rsid w:val="00C72481"/>
    <w:rsid w:val="00C75134"/>
    <w:rsid w:val="00C77CA1"/>
    <w:rsid w:val="00C82856"/>
    <w:rsid w:val="00C850BD"/>
    <w:rsid w:val="00C90EC4"/>
    <w:rsid w:val="00C91505"/>
    <w:rsid w:val="00C94825"/>
    <w:rsid w:val="00C96EC4"/>
    <w:rsid w:val="00C9738A"/>
    <w:rsid w:val="00CA15CA"/>
    <w:rsid w:val="00CA4F9B"/>
    <w:rsid w:val="00CA535F"/>
    <w:rsid w:val="00CA7D66"/>
    <w:rsid w:val="00CB3746"/>
    <w:rsid w:val="00CB7B62"/>
    <w:rsid w:val="00CC1631"/>
    <w:rsid w:val="00CC3655"/>
    <w:rsid w:val="00CC4CD3"/>
    <w:rsid w:val="00CC7452"/>
    <w:rsid w:val="00CD381C"/>
    <w:rsid w:val="00CE37A0"/>
    <w:rsid w:val="00CE41B6"/>
    <w:rsid w:val="00CF1709"/>
    <w:rsid w:val="00CF4811"/>
    <w:rsid w:val="00CF71A4"/>
    <w:rsid w:val="00D01E72"/>
    <w:rsid w:val="00D037AD"/>
    <w:rsid w:val="00D05DA6"/>
    <w:rsid w:val="00D109E6"/>
    <w:rsid w:val="00D11FE2"/>
    <w:rsid w:val="00D152A4"/>
    <w:rsid w:val="00D2356D"/>
    <w:rsid w:val="00D26947"/>
    <w:rsid w:val="00D305AA"/>
    <w:rsid w:val="00D3088A"/>
    <w:rsid w:val="00D3171B"/>
    <w:rsid w:val="00D33293"/>
    <w:rsid w:val="00D33B5B"/>
    <w:rsid w:val="00D34645"/>
    <w:rsid w:val="00D34F19"/>
    <w:rsid w:val="00D3739A"/>
    <w:rsid w:val="00D405D2"/>
    <w:rsid w:val="00D429D0"/>
    <w:rsid w:val="00D43625"/>
    <w:rsid w:val="00D443FE"/>
    <w:rsid w:val="00D44C0A"/>
    <w:rsid w:val="00D44FC4"/>
    <w:rsid w:val="00D458D5"/>
    <w:rsid w:val="00D51589"/>
    <w:rsid w:val="00D531AD"/>
    <w:rsid w:val="00D5321D"/>
    <w:rsid w:val="00D639D5"/>
    <w:rsid w:val="00D63ED3"/>
    <w:rsid w:val="00D652C5"/>
    <w:rsid w:val="00D7260E"/>
    <w:rsid w:val="00D7353B"/>
    <w:rsid w:val="00D85A43"/>
    <w:rsid w:val="00D87B94"/>
    <w:rsid w:val="00D92E2A"/>
    <w:rsid w:val="00D957A6"/>
    <w:rsid w:val="00DA226F"/>
    <w:rsid w:val="00DA3A96"/>
    <w:rsid w:val="00DA60BD"/>
    <w:rsid w:val="00DA7395"/>
    <w:rsid w:val="00DB0DC1"/>
    <w:rsid w:val="00DB46B6"/>
    <w:rsid w:val="00DB731F"/>
    <w:rsid w:val="00DC1559"/>
    <w:rsid w:val="00DC320C"/>
    <w:rsid w:val="00DD04F4"/>
    <w:rsid w:val="00DD21ED"/>
    <w:rsid w:val="00DD46E0"/>
    <w:rsid w:val="00DD74EE"/>
    <w:rsid w:val="00DE2300"/>
    <w:rsid w:val="00DE6010"/>
    <w:rsid w:val="00DE6DA6"/>
    <w:rsid w:val="00DF37A7"/>
    <w:rsid w:val="00DF53CE"/>
    <w:rsid w:val="00DF7636"/>
    <w:rsid w:val="00E03742"/>
    <w:rsid w:val="00E17AFC"/>
    <w:rsid w:val="00E200A8"/>
    <w:rsid w:val="00E25298"/>
    <w:rsid w:val="00E309A3"/>
    <w:rsid w:val="00E30ED2"/>
    <w:rsid w:val="00E35A08"/>
    <w:rsid w:val="00E407E2"/>
    <w:rsid w:val="00E4180B"/>
    <w:rsid w:val="00E41D4C"/>
    <w:rsid w:val="00E44C7F"/>
    <w:rsid w:val="00E51811"/>
    <w:rsid w:val="00E51F58"/>
    <w:rsid w:val="00E54189"/>
    <w:rsid w:val="00E56D79"/>
    <w:rsid w:val="00E57D8B"/>
    <w:rsid w:val="00E60ADE"/>
    <w:rsid w:val="00E62656"/>
    <w:rsid w:val="00E62DEB"/>
    <w:rsid w:val="00E65089"/>
    <w:rsid w:val="00E70A80"/>
    <w:rsid w:val="00E72F97"/>
    <w:rsid w:val="00E74AF1"/>
    <w:rsid w:val="00E7550A"/>
    <w:rsid w:val="00E7772B"/>
    <w:rsid w:val="00E805EA"/>
    <w:rsid w:val="00E82265"/>
    <w:rsid w:val="00E83A30"/>
    <w:rsid w:val="00E8440A"/>
    <w:rsid w:val="00E94038"/>
    <w:rsid w:val="00E944BD"/>
    <w:rsid w:val="00E94B55"/>
    <w:rsid w:val="00E974AE"/>
    <w:rsid w:val="00EA1955"/>
    <w:rsid w:val="00EB132F"/>
    <w:rsid w:val="00EB73B6"/>
    <w:rsid w:val="00EC0A38"/>
    <w:rsid w:val="00EC5467"/>
    <w:rsid w:val="00EC7976"/>
    <w:rsid w:val="00ED0E27"/>
    <w:rsid w:val="00ED4381"/>
    <w:rsid w:val="00ED5086"/>
    <w:rsid w:val="00EE101B"/>
    <w:rsid w:val="00EE4BB8"/>
    <w:rsid w:val="00EE5D30"/>
    <w:rsid w:val="00EE757D"/>
    <w:rsid w:val="00EF0674"/>
    <w:rsid w:val="00EF107B"/>
    <w:rsid w:val="00EF4EFF"/>
    <w:rsid w:val="00EF4FA9"/>
    <w:rsid w:val="00EF7DAB"/>
    <w:rsid w:val="00F0064A"/>
    <w:rsid w:val="00F13374"/>
    <w:rsid w:val="00F20C71"/>
    <w:rsid w:val="00F24BEA"/>
    <w:rsid w:val="00F27B81"/>
    <w:rsid w:val="00F33FF2"/>
    <w:rsid w:val="00F34D49"/>
    <w:rsid w:val="00F35339"/>
    <w:rsid w:val="00F3746D"/>
    <w:rsid w:val="00F41D22"/>
    <w:rsid w:val="00F52998"/>
    <w:rsid w:val="00F53F5D"/>
    <w:rsid w:val="00F553B8"/>
    <w:rsid w:val="00F55E30"/>
    <w:rsid w:val="00F57754"/>
    <w:rsid w:val="00F61C4C"/>
    <w:rsid w:val="00F65AC3"/>
    <w:rsid w:val="00F73434"/>
    <w:rsid w:val="00F73B7C"/>
    <w:rsid w:val="00F8147F"/>
    <w:rsid w:val="00F83FBB"/>
    <w:rsid w:val="00F86F29"/>
    <w:rsid w:val="00F96AA0"/>
    <w:rsid w:val="00F97C59"/>
    <w:rsid w:val="00FA08F4"/>
    <w:rsid w:val="00FA2292"/>
    <w:rsid w:val="00FA3BCB"/>
    <w:rsid w:val="00FA54F1"/>
    <w:rsid w:val="00FB005E"/>
    <w:rsid w:val="00FB115B"/>
    <w:rsid w:val="00FB33A0"/>
    <w:rsid w:val="00FB6CAA"/>
    <w:rsid w:val="00FC0866"/>
    <w:rsid w:val="00FC120E"/>
    <w:rsid w:val="00FC1ABF"/>
    <w:rsid w:val="00FC3094"/>
    <w:rsid w:val="00FC3B9D"/>
    <w:rsid w:val="00FC4C4A"/>
    <w:rsid w:val="00FC4C7A"/>
    <w:rsid w:val="00FC7089"/>
    <w:rsid w:val="00FD04EF"/>
    <w:rsid w:val="00FD38DD"/>
    <w:rsid w:val="00FE08CC"/>
    <w:rsid w:val="00FE20D4"/>
    <w:rsid w:val="00FE4031"/>
    <w:rsid w:val="00FE5AF2"/>
    <w:rsid w:val="00FE675E"/>
    <w:rsid w:val="00FF1401"/>
    <w:rsid w:val="00FF19AE"/>
    <w:rsid w:val="00FF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/>
    <o:shapelayout v:ext="edit">
      <o:idmap v:ext="edit" data="1"/>
    </o:shapelayout>
  </w:shapeDefaults>
  <w:decimalSymbol w:val=","/>
  <w:listSeparator w:val=";"/>
  <w14:docId w14:val="52DB2C94"/>
  <w15:chartTrackingRefBased/>
  <w15:docId w15:val="{8714F7A2-E16C-445A-9E35-E8B63E416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</w:style>
  <w:style w:type="paragraph" w:customStyle="1" w:styleId="Zwykytekst3">
    <w:name w:val="Zwykły tekst3"/>
    <w:basedOn w:val="Normalny"/>
    <w:rPr>
      <w:rFonts w:ascii="Courier New" w:hAnsi="Courier New" w:cs="StarSymbol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basedOn w:val="Normalny"/>
    <w:pPr>
      <w:ind w:left="180" w:hanging="180"/>
      <w:jc w:val="both"/>
    </w:pPr>
    <w:rPr>
      <w:rFonts w:ascii="Arial" w:eastAsia="MS Mincho" w:hAnsi="Arial" w:cs="Arial"/>
      <w:sz w:val="20"/>
      <w:szCs w:val="20"/>
    </w:rPr>
  </w:style>
  <w:style w:type="paragraph" w:customStyle="1" w:styleId="Zwykytekst2">
    <w:name w:val="Zwykły tekst2"/>
    <w:basedOn w:val="Normalny"/>
    <w:rPr>
      <w:rFonts w:ascii="Courier New" w:hAnsi="Courier New"/>
      <w:sz w:val="20"/>
    </w:rPr>
  </w:style>
  <w:style w:type="paragraph" w:customStyle="1" w:styleId="FR1">
    <w:name w:val="FR1"/>
    <w:pPr>
      <w:widowControl w:val="0"/>
      <w:suppressAutoHyphens/>
      <w:spacing w:before="280"/>
      <w:ind w:left="120"/>
    </w:pPr>
    <w:rPr>
      <w:rFonts w:ascii="Arial" w:eastAsia="Arial" w:hAnsi="Arial"/>
      <w:sz w:val="22"/>
      <w:lang w:eastAsia="ar-SA"/>
    </w:rPr>
  </w:style>
  <w:style w:type="paragraph" w:customStyle="1" w:styleId="WW-Zwykytekst">
    <w:name w:val="WW-Zwykły tekst"/>
    <w:basedOn w:val="Normalny"/>
    <w:pPr>
      <w:suppressAutoHyphens w:val="0"/>
    </w:pPr>
    <w:rPr>
      <w:rFonts w:ascii="Courier New" w:hAnsi="Courier New"/>
      <w:sz w:val="20"/>
    </w:rPr>
  </w:style>
  <w:style w:type="paragraph" w:customStyle="1" w:styleId="Zwykytekst4">
    <w:name w:val="Zwykły tekst4"/>
    <w:basedOn w:val="Normalny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luchili">
    <w:name w:val="luc_hili"/>
    <w:basedOn w:val="Domylnaczcionkaakapitu"/>
    <w:rsid w:val="00E56D79"/>
  </w:style>
  <w:style w:type="paragraph" w:customStyle="1" w:styleId="Tekstpodstawowywcity1">
    <w:name w:val="Tekst podstawowy wcięty1"/>
    <w:basedOn w:val="Normalny"/>
    <w:link w:val="BodyTextIndentChar"/>
    <w:semiHidden/>
    <w:rsid w:val="00AE0D33"/>
    <w:pPr>
      <w:suppressAutoHyphens w:val="0"/>
      <w:ind w:left="360"/>
    </w:pPr>
    <w:rPr>
      <w:sz w:val="20"/>
      <w:szCs w:val="20"/>
      <w:lang w:val="x-none" w:eastAsia="pl-PL"/>
    </w:rPr>
  </w:style>
  <w:style w:type="character" w:customStyle="1" w:styleId="BodyTextIndentChar">
    <w:name w:val="Body Text Indent Char"/>
    <w:link w:val="Tekstpodstawowywcity1"/>
    <w:semiHidden/>
    <w:rsid w:val="00AE0D33"/>
    <w:rPr>
      <w:lang w:val="x-none" w:eastAsia="pl-PL" w:bidi="ar-SA"/>
    </w:rPr>
  </w:style>
  <w:style w:type="paragraph" w:styleId="Tekstpodstawowywcity">
    <w:name w:val="Body Text Indent"/>
    <w:basedOn w:val="Normalny"/>
    <w:semiHidden/>
    <w:rsid w:val="00F8147F"/>
    <w:pPr>
      <w:suppressAutoHyphens w:val="0"/>
      <w:ind w:left="360"/>
    </w:pPr>
    <w:rPr>
      <w:sz w:val="26"/>
      <w:szCs w:val="20"/>
      <w:lang w:eastAsia="pl-PL"/>
    </w:rPr>
  </w:style>
  <w:style w:type="paragraph" w:customStyle="1" w:styleId="ZnakZnak3ZnakZnakZnakZnakZnakZnakZnak">
    <w:name w:val="Znak Znak3 Znak Znak Znak Znak Znak Znak Znak"/>
    <w:basedOn w:val="Normalny"/>
    <w:rsid w:val="00F8147F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Pogrubienie">
    <w:name w:val="Strong"/>
    <w:qFormat/>
    <w:rsid w:val="00611B6B"/>
    <w:rPr>
      <w:rFonts w:cs="Times New Roman"/>
      <w:b/>
      <w:bCs/>
    </w:rPr>
  </w:style>
  <w:style w:type="paragraph" w:styleId="Tekstdymka">
    <w:name w:val="Balloon Text"/>
    <w:basedOn w:val="Normalny"/>
    <w:semiHidden/>
    <w:rsid w:val="00EE757D"/>
    <w:rPr>
      <w:rFonts w:ascii="Tahoma" w:hAnsi="Tahoma" w:cs="Tahoma"/>
      <w:sz w:val="16"/>
      <w:szCs w:val="16"/>
    </w:rPr>
  </w:style>
  <w:style w:type="paragraph" w:customStyle="1" w:styleId="ZnakZnak1ZnakZnakZnak1Znak">
    <w:name w:val="Znak Znak1 Znak Znak Znak1 Znak"/>
    <w:basedOn w:val="Normalny"/>
    <w:rsid w:val="00A21F50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1ZnakZnakZnak">
    <w:name w:val="Znak Znak1 Znak Znak Znak1 Znak Znak Znak"/>
    <w:basedOn w:val="Normalny"/>
    <w:rsid w:val="001F1678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1">
    <w:name w:val="Styl1"/>
    <w:basedOn w:val="Normalny"/>
    <w:rsid w:val="0080381A"/>
    <w:rPr>
      <w:rFonts w:ascii="Arial" w:hAnsi="Arial" w:cs="StarSymbol"/>
      <w:sz w:val="20"/>
      <w:szCs w:val="20"/>
    </w:rPr>
  </w:style>
  <w:style w:type="paragraph" w:customStyle="1" w:styleId="ZnakZnak1ZnakZnakZnak1ZnakZnakZnakZnakZnakZnakZnakZnak">
    <w:name w:val="Znak Znak1 Znak Znak Znak1 Znak Znak Znak Znak Znak Znak Znak Znak"/>
    <w:basedOn w:val="Normalny"/>
    <w:rsid w:val="009C0DC5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FD3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38D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D38DD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38D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D38DD"/>
    <w:rPr>
      <w:b/>
      <w:bCs/>
      <w:lang w:eastAsia="ar-SA"/>
    </w:rPr>
  </w:style>
  <w:style w:type="paragraph" w:customStyle="1" w:styleId="ZnakZnakZnakZnak">
    <w:name w:val="Znak Znak Znak Znak"/>
    <w:basedOn w:val="Normalny"/>
    <w:rsid w:val="008D469E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34"/>
    <w:qFormat/>
    <w:rsid w:val="00A8237F"/>
    <w:pPr>
      <w:ind w:left="720"/>
      <w:contextualSpacing/>
    </w:pPr>
  </w:style>
  <w:style w:type="paragraph" w:customStyle="1" w:styleId="Default">
    <w:name w:val="Default"/>
    <w:rsid w:val="00595B4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7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2D530-F9CC-4529-94C3-2CF308D03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12</Pages>
  <Words>7353</Words>
  <Characters>48033</Characters>
  <Application>Microsoft Office Word</Application>
  <DocSecurity>0</DocSecurity>
  <Lines>400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18 do oferty</vt:lpstr>
    </vt:vector>
  </TitlesOfParts>
  <Company/>
  <LinksUpToDate>false</LinksUpToDate>
  <CharactersWithSpaces>55276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18 do oferty</dc:title>
  <dc:subject/>
  <dc:creator>przemyslaw.zielinski</dc:creator>
  <cp:keywords/>
  <dc:description/>
  <cp:lastModifiedBy>Przemysław Zieliński</cp:lastModifiedBy>
  <cp:revision>25</cp:revision>
  <cp:lastPrinted>2025-01-22T09:10:00Z</cp:lastPrinted>
  <dcterms:created xsi:type="dcterms:W3CDTF">2025-11-12T11:13:00Z</dcterms:created>
  <dcterms:modified xsi:type="dcterms:W3CDTF">2025-12-08T11:56:00Z</dcterms:modified>
</cp:coreProperties>
</file>